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8F42D6" w:rsidRDefault="00E13AF8" w:rsidP="00137531">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r w:rsidR="008521B5">
        <w:rPr>
          <w:bCs/>
        </w:rPr>
        <w:t xml:space="preserve">    </w:t>
      </w:r>
    </w:p>
    <w:p w:rsidR="00FE201A" w:rsidRDefault="00FE201A" w:rsidP="0086738F"/>
    <w:p w:rsidR="00F91DB5" w:rsidRDefault="00F91DB5" w:rsidP="008E3D43"/>
    <w:p w:rsidR="008E3D43" w:rsidRDefault="008E3D43" w:rsidP="00915B7D">
      <w:pPr>
        <w:rPr>
          <w:b/>
        </w:rPr>
      </w:pPr>
    </w:p>
    <w:p w:rsidR="008E3D43" w:rsidRDefault="008E3D43" w:rsidP="00915B7D">
      <w:pPr>
        <w:rPr>
          <w:b/>
        </w:rPr>
      </w:pPr>
    </w:p>
    <w:p w:rsidR="001B5750" w:rsidRDefault="001B5750" w:rsidP="00915B7D">
      <w:pPr>
        <w:rPr>
          <w:b/>
        </w:rPr>
      </w:pPr>
    </w:p>
    <w:p w:rsidR="00137531" w:rsidRDefault="00137531" w:rsidP="00915B7D">
      <w:pPr>
        <w:rPr>
          <w:b/>
        </w:rPr>
      </w:pPr>
    </w:p>
    <w:p w:rsidR="00137531" w:rsidRDefault="00137531" w:rsidP="00915B7D">
      <w:pPr>
        <w:rPr>
          <w:b/>
        </w:rPr>
      </w:pPr>
    </w:p>
    <w:p w:rsidR="00137531" w:rsidRDefault="00137531" w:rsidP="00915B7D">
      <w:pPr>
        <w:rPr>
          <w:b/>
        </w:rPr>
      </w:pPr>
    </w:p>
    <w:p w:rsidR="00137531" w:rsidRDefault="00137531" w:rsidP="00915B7D">
      <w:pPr>
        <w:rPr>
          <w:b/>
        </w:rPr>
      </w:pPr>
    </w:p>
    <w:p w:rsidR="00137531" w:rsidRDefault="00137531" w:rsidP="00915B7D">
      <w:pPr>
        <w:rPr>
          <w:b/>
        </w:rPr>
      </w:pPr>
    </w:p>
    <w:p w:rsidR="00137531" w:rsidRDefault="00137531" w:rsidP="00915B7D">
      <w:pPr>
        <w:rPr>
          <w:b/>
        </w:rPr>
      </w:pPr>
    </w:p>
    <w:p w:rsidR="00137531" w:rsidRDefault="00137531" w:rsidP="00915B7D">
      <w:pPr>
        <w:rPr>
          <w:b/>
        </w:rPr>
      </w:pPr>
    </w:p>
    <w:p w:rsidR="00137531" w:rsidRDefault="00137531" w:rsidP="00915B7D">
      <w:pPr>
        <w:rPr>
          <w:b/>
        </w:rPr>
      </w:pPr>
    </w:p>
    <w:p w:rsidR="00137531" w:rsidRDefault="00137531" w:rsidP="00915B7D">
      <w:pPr>
        <w:rPr>
          <w:b/>
        </w:rPr>
      </w:pPr>
    </w:p>
    <w:p w:rsidR="00137531" w:rsidRDefault="00137531" w:rsidP="00915B7D">
      <w:pPr>
        <w:rPr>
          <w:b/>
        </w:rPr>
      </w:pPr>
    </w:p>
    <w:p w:rsidR="006030D0" w:rsidRDefault="006030D0" w:rsidP="00915B7D">
      <w:pPr>
        <w:rPr>
          <w:b/>
        </w:rPr>
      </w:pPr>
    </w:p>
    <w:p w:rsidR="0086738F" w:rsidRPr="0005731D" w:rsidRDefault="0086738F" w:rsidP="00915B7D">
      <w:pPr>
        <w:rPr>
          <w:b/>
        </w:rPr>
      </w:pPr>
    </w:p>
    <w:p w:rsidR="007B53E8" w:rsidRPr="005A22C3" w:rsidRDefault="007B53E8" w:rsidP="00915B7D">
      <w:pPr>
        <w:rPr>
          <w:bCs/>
        </w:rPr>
      </w:pPr>
    </w:p>
    <w:p w:rsidR="00915B7D" w:rsidRPr="005A22C3" w:rsidRDefault="00915B7D"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w:t>
      </w:r>
      <w:r w:rsidR="009C68CF">
        <w:rPr>
          <w:sz w:val="26"/>
          <w:szCs w:val="26"/>
        </w:rPr>
        <w:t xml:space="preserve">поставку </w:t>
      </w:r>
      <w:r w:rsidR="00313845" w:rsidRPr="00313845">
        <w:rPr>
          <w:sz w:val="26"/>
          <w:szCs w:val="26"/>
        </w:rPr>
        <w:t xml:space="preserve">и монтаж структурированной кабельной системы и средств виртуализации, монтируемых по адресу: Республика Башкортостан, </w:t>
      </w:r>
      <w:proofErr w:type="spellStart"/>
      <w:r w:rsidR="00313845" w:rsidRPr="00313845">
        <w:rPr>
          <w:sz w:val="26"/>
          <w:szCs w:val="26"/>
        </w:rPr>
        <w:t>г.Уфа</w:t>
      </w:r>
      <w:proofErr w:type="spellEnd"/>
      <w:r w:rsidR="00313845" w:rsidRPr="00313845">
        <w:rPr>
          <w:sz w:val="26"/>
          <w:szCs w:val="26"/>
        </w:rPr>
        <w:t xml:space="preserve">, ул. </w:t>
      </w:r>
      <w:proofErr w:type="spellStart"/>
      <w:r w:rsidR="00313845" w:rsidRPr="00313845">
        <w:rPr>
          <w:sz w:val="26"/>
          <w:szCs w:val="26"/>
        </w:rPr>
        <w:t>Ферина</w:t>
      </w:r>
      <w:proofErr w:type="spellEnd"/>
      <w:r w:rsidR="00313845" w:rsidRPr="00313845">
        <w:rPr>
          <w:sz w:val="26"/>
          <w:szCs w:val="26"/>
        </w:rPr>
        <w:t>, д. 2</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137531" w:rsidRPr="00137531">
        <w:rPr>
          <w:iCs/>
        </w:rPr>
        <w:t>05</w:t>
      </w:r>
      <w:bookmarkStart w:id="0" w:name="_GoBack"/>
      <w:bookmarkEnd w:id="0"/>
      <w:r w:rsidRPr="00F84878">
        <w:rPr>
          <w:iCs/>
        </w:rPr>
        <w:t xml:space="preserve">» </w:t>
      </w:r>
      <w:r w:rsidR="00313845">
        <w:rPr>
          <w:iCs/>
        </w:rPr>
        <w:t>ок</w:t>
      </w:r>
      <w:r w:rsidR="00FE201A">
        <w:rPr>
          <w:iCs/>
        </w:rPr>
        <w:t>тября</w:t>
      </w:r>
      <w:r w:rsidR="00FA006B">
        <w:rPr>
          <w:iCs/>
        </w:rPr>
        <w:t xml:space="preserve"> 2017</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Default="00915B7D" w:rsidP="0005731D">
      <w:pPr>
        <w:pStyle w:val="rvps1"/>
        <w:jc w:val="left"/>
      </w:pPr>
    </w:p>
    <w:p w:rsidR="0086738F" w:rsidRDefault="0086738F" w:rsidP="00915B7D">
      <w:pPr>
        <w:rPr>
          <w:b/>
          <w:color w:val="FF0000"/>
        </w:rPr>
      </w:pPr>
    </w:p>
    <w:p w:rsidR="00F4795F" w:rsidRDefault="00F4795F" w:rsidP="00915B7D">
      <w:pPr>
        <w:rPr>
          <w:b/>
          <w:color w:val="FF0000"/>
        </w:rPr>
      </w:pPr>
    </w:p>
    <w:p w:rsidR="008E3D43" w:rsidRDefault="008E3D43" w:rsidP="00915B7D">
      <w:pPr>
        <w:rPr>
          <w:b/>
          <w:color w:val="FF0000"/>
        </w:rPr>
      </w:pPr>
    </w:p>
    <w:p w:rsidR="008C4A51" w:rsidRDefault="008C4A51" w:rsidP="00915B7D">
      <w:pPr>
        <w:rPr>
          <w:b/>
          <w:color w:val="FF0000"/>
        </w:rPr>
      </w:pPr>
    </w:p>
    <w:p w:rsidR="0069585D" w:rsidRDefault="0069585D"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FA006B">
        <w:rPr>
          <w:b/>
          <w:szCs w:val="24"/>
        </w:rPr>
        <w:t>17</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1936CA" w:rsidRPr="001936CA" w:rsidRDefault="002D1D0E" w:rsidP="001936CA">
      <w:pPr>
        <w:pStyle w:val="12"/>
        <w:tabs>
          <w:tab w:val="right" w:leader="dot" w:pos="10196"/>
        </w:tabs>
        <w:spacing w:line="360" w:lineRule="auto"/>
        <w:rPr>
          <w:rFonts w:ascii="Calibri" w:hAnsi="Calibri"/>
          <w:noProof/>
          <w:sz w:val="22"/>
          <w:szCs w:val="22"/>
        </w:rPr>
      </w:pPr>
      <w:hyperlink w:anchor="_Toc438578257" w:history="1">
        <w:r w:rsidR="001936CA" w:rsidRPr="001936CA">
          <w:rPr>
            <w:rStyle w:val="a5"/>
            <w:rFonts w:eastAsia="MS Mincho"/>
            <w:noProof/>
            <w:color w:val="auto"/>
            <w:kern w:val="32"/>
            <w:lang w:val="x-none" w:eastAsia="x-none"/>
          </w:rPr>
          <w:t>ИЗВЕЩЕНИЕ О ЗАКУПКЕ</w:t>
        </w:r>
        <w:r w:rsidR="001936CA" w:rsidRPr="001936CA">
          <w:rPr>
            <w:noProof/>
            <w:webHidden/>
          </w:rPr>
          <w:tab/>
        </w:r>
        <w:r w:rsidR="001936CA" w:rsidRPr="001936CA">
          <w:rPr>
            <w:noProof/>
            <w:webHidden/>
          </w:rPr>
          <w:fldChar w:fldCharType="begin"/>
        </w:r>
        <w:r w:rsidR="001936CA" w:rsidRPr="001936CA">
          <w:rPr>
            <w:noProof/>
            <w:webHidden/>
          </w:rPr>
          <w:instrText xml:space="preserve"> PAGEREF _Toc438578257 \h </w:instrText>
        </w:r>
        <w:r w:rsidR="001936CA" w:rsidRPr="001936CA">
          <w:rPr>
            <w:noProof/>
            <w:webHidden/>
          </w:rPr>
        </w:r>
        <w:r w:rsidR="001936CA" w:rsidRPr="001936CA">
          <w:rPr>
            <w:noProof/>
            <w:webHidden/>
          </w:rPr>
          <w:fldChar w:fldCharType="separate"/>
        </w:r>
        <w:r>
          <w:rPr>
            <w:noProof/>
            <w:webHidden/>
          </w:rPr>
          <w:t>3</w:t>
        </w:r>
        <w:r w:rsidR="001936CA" w:rsidRPr="001936CA">
          <w:rPr>
            <w:noProof/>
            <w:webHidden/>
          </w:rPr>
          <w:fldChar w:fldCharType="end"/>
        </w:r>
      </w:hyperlink>
    </w:p>
    <w:p w:rsidR="001936CA" w:rsidRPr="001936CA" w:rsidRDefault="002D1D0E" w:rsidP="001936CA">
      <w:pPr>
        <w:pStyle w:val="12"/>
        <w:tabs>
          <w:tab w:val="right" w:leader="dot" w:pos="10196"/>
        </w:tabs>
        <w:spacing w:line="360" w:lineRule="auto"/>
        <w:rPr>
          <w:rFonts w:ascii="Calibri" w:hAnsi="Calibri"/>
          <w:noProof/>
          <w:sz w:val="22"/>
          <w:szCs w:val="22"/>
        </w:rPr>
      </w:pPr>
      <w:hyperlink w:anchor="_Toc438578258" w:history="1">
        <w:r w:rsidR="001936CA" w:rsidRPr="001936CA">
          <w:rPr>
            <w:rStyle w:val="a5"/>
            <w:rFonts w:eastAsia="MS Mincho"/>
            <w:noProof/>
            <w:color w:val="auto"/>
            <w:kern w:val="32"/>
            <w:lang w:eastAsia="x-none"/>
          </w:rPr>
          <w:t>ДОКУМЕНТАЦИЯ О ЗАКУПКЕ</w:t>
        </w:r>
        <w:r w:rsidR="001936CA" w:rsidRPr="001936CA">
          <w:rPr>
            <w:noProof/>
            <w:webHidden/>
          </w:rPr>
          <w:tab/>
        </w:r>
        <w:r w:rsidR="001936CA" w:rsidRPr="001936CA">
          <w:rPr>
            <w:noProof/>
            <w:webHidden/>
          </w:rPr>
          <w:fldChar w:fldCharType="begin"/>
        </w:r>
        <w:r w:rsidR="001936CA" w:rsidRPr="001936CA">
          <w:rPr>
            <w:noProof/>
            <w:webHidden/>
          </w:rPr>
          <w:instrText xml:space="preserve"> PAGEREF _Toc438578258 \h </w:instrText>
        </w:r>
        <w:r w:rsidR="001936CA" w:rsidRPr="001936CA">
          <w:rPr>
            <w:noProof/>
            <w:webHidden/>
          </w:rPr>
        </w:r>
        <w:r w:rsidR="001936CA" w:rsidRPr="001936CA">
          <w:rPr>
            <w:noProof/>
            <w:webHidden/>
          </w:rPr>
          <w:fldChar w:fldCharType="separate"/>
        </w:r>
        <w:r>
          <w:rPr>
            <w:noProof/>
            <w:webHidden/>
          </w:rPr>
          <w:t>5</w:t>
        </w:r>
        <w:r w:rsidR="001936CA" w:rsidRPr="001936CA">
          <w:rPr>
            <w:noProof/>
            <w:webHidden/>
          </w:rPr>
          <w:fldChar w:fldCharType="end"/>
        </w:r>
      </w:hyperlink>
    </w:p>
    <w:p w:rsidR="001936CA" w:rsidRPr="001936CA" w:rsidRDefault="002D1D0E" w:rsidP="001936CA">
      <w:pPr>
        <w:pStyle w:val="12"/>
        <w:tabs>
          <w:tab w:val="right" w:leader="dot" w:pos="10196"/>
        </w:tabs>
        <w:spacing w:line="360" w:lineRule="auto"/>
        <w:rPr>
          <w:rFonts w:ascii="Calibri" w:hAnsi="Calibri"/>
          <w:noProof/>
          <w:sz w:val="22"/>
          <w:szCs w:val="22"/>
        </w:rPr>
      </w:pPr>
      <w:hyperlink w:anchor="_Toc438578259" w:history="1">
        <w:r w:rsidR="001936CA" w:rsidRPr="001936CA">
          <w:rPr>
            <w:rStyle w:val="a5"/>
            <w:rFonts w:eastAsia="MS Mincho"/>
            <w:noProof/>
            <w:color w:val="auto"/>
            <w:kern w:val="32"/>
            <w:lang w:val="x-none" w:eastAsia="x-none"/>
          </w:rPr>
          <w:t>РАЗДЕЛ I. ТЕРМИНЫ И ОПРЕДЕЛЕНИЯ</w:t>
        </w:r>
        <w:r w:rsidR="001936CA" w:rsidRPr="001936CA">
          <w:rPr>
            <w:noProof/>
            <w:webHidden/>
          </w:rPr>
          <w:tab/>
        </w:r>
        <w:r w:rsidR="001936CA" w:rsidRPr="001936CA">
          <w:rPr>
            <w:noProof/>
            <w:webHidden/>
          </w:rPr>
          <w:fldChar w:fldCharType="begin"/>
        </w:r>
        <w:r w:rsidR="001936CA" w:rsidRPr="001936CA">
          <w:rPr>
            <w:noProof/>
            <w:webHidden/>
          </w:rPr>
          <w:instrText xml:space="preserve"> PAGEREF _Toc438578259 \h </w:instrText>
        </w:r>
        <w:r w:rsidR="001936CA" w:rsidRPr="001936CA">
          <w:rPr>
            <w:noProof/>
            <w:webHidden/>
          </w:rPr>
        </w:r>
        <w:r w:rsidR="001936CA" w:rsidRPr="001936CA">
          <w:rPr>
            <w:noProof/>
            <w:webHidden/>
          </w:rPr>
          <w:fldChar w:fldCharType="separate"/>
        </w:r>
        <w:r>
          <w:rPr>
            <w:noProof/>
            <w:webHidden/>
          </w:rPr>
          <w:t>5</w:t>
        </w:r>
        <w:r w:rsidR="001936CA" w:rsidRPr="001936CA">
          <w:rPr>
            <w:noProof/>
            <w:webHidden/>
          </w:rPr>
          <w:fldChar w:fldCharType="end"/>
        </w:r>
      </w:hyperlink>
    </w:p>
    <w:p w:rsidR="001936CA" w:rsidRPr="001936CA" w:rsidRDefault="002D1D0E" w:rsidP="001936CA">
      <w:pPr>
        <w:pStyle w:val="12"/>
        <w:tabs>
          <w:tab w:val="right" w:leader="dot" w:pos="10196"/>
        </w:tabs>
        <w:spacing w:line="360" w:lineRule="auto"/>
        <w:rPr>
          <w:rFonts w:ascii="Calibri" w:hAnsi="Calibri"/>
          <w:noProof/>
          <w:sz w:val="22"/>
          <w:szCs w:val="22"/>
        </w:rPr>
      </w:pPr>
      <w:hyperlink w:anchor="_Toc438578260" w:history="1">
        <w:r w:rsidR="001936CA" w:rsidRPr="001936CA">
          <w:rPr>
            <w:rStyle w:val="a5"/>
            <w:rFonts w:eastAsia="MS Mincho"/>
            <w:noProof/>
            <w:color w:val="auto"/>
            <w:kern w:val="32"/>
            <w:lang w:val="x-none" w:eastAsia="x-none"/>
          </w:rPr>
          <w:t xml:space="preserve">РАЗДЕЛ II. </w:t>
        </w:r>
        <w:r w:rsidR="001936CA" w:rsidRPr="001936CA">
          <w:rPr>
            <w:rStyle w:val="a5"/>
            <w:rFonts w:eastAsia="MS Mincho"/>
            <w:noProof/>
            <w:color w:val="auto"/>
            <w:kern w:val="32"/>
            <w:lang w:eastAsia="x-none"/>
          </w:rPr>
          <w:t>ИНФОРМАЦИОННАЯ КАРТА</w:t>
        </w:r>
        <w:r w:rsidR="001936CA" w:rsidRPr="001936CA">
          <w:rPr>
            <w:noProof/>
            <w:webHidden/>
          </w:rPr>
          <w:tab/>
        </w:r>
        <w:r w:rsidR="001936CA" w:rsidRPr="001936CA">
          <w:rPr>
            <w:noProof/>
            <w:webHidden/>
          </w:rPr>
          <w:fldChar w:fldCharType="begin"/>
        </w:r>
        <w:r w:rsidR="001936CA" w:rsidRPr="001936CA">
          <w:rPr>
            <w:noProof/>
            <w:webHidden/>
          </w:rPr>
          <w:instrText xml:space="preserve"> PAGEREF _Toc438578260 \h </w:instrText>
        </w:r>
        <w:r w:rsidR="001936CA" w:rsidRPr="001936CA">
          <w:rPr>
            <w:noProof/>
            <w:webHidden/>
          </w:rPr>
        </w:r>
        <w:r w:rsidR="001936CA" w:rsidRPr="001936CA">
          <w:rPr>
            <w:noProof/>
            <w:webHidden/>
          </w:rPr>
          <w:fldChar w:fldCharType="separate"/>
        </w:r>
        <w:r>
          <w:rPr>
            <w:noProof/>
            <w:webHidden/>
          </w:rPr>
          <w:t>6</w:t>
        </w:r>
        <w:r w:rsidR="001936CA" w:rsidRPr="001936CA">
          <w:rPr>
            <w:noProof/>
            <w:webHidden/>
          </w:rPr>
          <w:fldChar w:fldCharType="end"/>
        </w:r>
      </w:hyperlink>
    </w:p>
    <w:p w:rsidR="001936CA" w:rsidRPr="001936CA" w:rsidRDefault="002D1D0E" w:rsidP="001936CA">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1936CA" w:rsidRPr="001936CA">
          <w:rPr>
            <w:rStyle w:val="a5"/>
            <w:b w:val="0"/>
            <w:color w:val="auto"/>
          </w:rPr>
          <w:t>2.1. Общие сведения о закупке</w:t>
        </w:r>
        <w:r w:rsidR="001936CA" w:rsidRPr="001936CA">
          <w:rPr>
            <w:b w:val="0"/>
            <w:webHidden/>
          </w:rPr>
          <w:tab/>
        </w:r>
        <w:r w:rsidR="001936CA" w:rsidRPr="001936CA">
          <w:rPr>
            <w:b w:val="0"/>
            <w:webHidden/>
          </w:rPr>
          <w:fldChar w:fldCharType="begin"/>
        </w:r>
        <w:r w:rsidR="001936CA" w:rsidRPr="001936CA">
          <w:rPr>
            <w:b w:val="0"/>
            <w:webHidden/>
          </w:rPr>
          <w:instrText xml:space="preserve"> PAGEREF _Toc438578261 \h </w:instrText>
        </w:r>
        <w:r w:rsidR="001936CA" w:rsidRPr="001936CA">
          <w:rPr>
            <w:b w:val="0"/>
            <w:webHidden/>
          </w:rPr>
        </w:r>
        <w:r w:rsidR="001936CA" w:rsidRPr="001936CA">
          <w:rPr>
            <w:b w:val="0"/>
            <w:webHidden/>
          </w:rPr>
          <w:fldChar w:fldCharType="separate"/>
        </w:r>
        <w:r>
          <w:rPr>
            <w:b w:val="0"/>
            <w:webHidden/>
          </w:rPr>
          <w:t>6</w:t>
        </w:r>
        <w:r w:rsidR="001936CA" w:rsidRPr="001936CA">
          <w:rPr>
            <w:b w:val="0"/>
            <w:webHidden/>
          </w:rPr>
          <w:fldChar w:fldCharType="end"/>
        </w:r>
      </w:hyperlink>
    </w:p>
    <w:p w:rsidR="001936CA" w:rsidRPr="001936CA" w:rsidRDefault="002D1D0E" w:rsidP="001936CA">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1936CA" w:rsidRPr="001936CA">
          <w:rPr>
            <w:rStyle w:val="a5"/>
            <w:b w:val="0"/>
            <w:color w:val="auto"/>
          </w:rPr>
          <w:t>2.2. Документы, предоставляемые Претендентом</w:t>
        </w:r>
        <w:r w:rsidR="001936CA" w:rsidRPr="001936CA">
          <w:rPr>
            <w:b w:val="0"/>
            <w:webHidden/>
          </w:rPr>
          <w:tab/>
        </w:r>
        <w:r w:rsidR="001936CA" w:rsidRPr="001936CA">
          <w:rPr>
            <w:b w:val="0"/>
            <w:webHidden/>
          </w:rPr>
          <w:fldChar w:fldCharType="begin"/>
        </w:r>
        <w:r w:rsidR="001936CA" w:rsidRPr="001936CA">
          <w:rPr>
            <w:b w:val="0"/>
            <w:webHidden/>
          </w:rPr>
          <w:instrText xml:space="preserve"> PAGEREF _Toc438578262 \h </w:instrText>
        </w:r>
        <w:r w:rsidR="001936CA" w:rsidRPr="001936CA">
          <w:rPr>
            <w:b w:val="0"/>
            <w:webHidden/>
          </w:rPr>
        </w:r>
        <w:r w:rsidR="001936CA" w:rsidRPr="001936CA">
          <w:rPr>
            <w:b w:val="0"/>
            <w:webHidden/>
          </w:rPr>
          <w:fldChar w:fldCharType="separate"/>
        </w:r>
        <w:r>
          <w:rPr>
            <w:b w:val="0"/>
            <w:webHidden/>
          </w:rPr>
          <w:t>10</w:t>
        </w:r>
        <w:r w:rsidR="001936CA" w:rsidRPr="001936CA">
          <w:rPr>
            <w:b w:val="0"/>
            <w:webHidden/>
          </w:rPr>
          <w:fldChar w:fldCharType="end"/>
        </w:r>
      </w:hyperlink>
    </w:p>
    <w:p w:rsidR="001936CA" w:rsidRPr="001936CA" w:rsidRDefault="002D1D0E" w:rsidP="001936CA">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1936CA" w:rsidRPr="001936CA">
          <w:rPr>
            <w:rStyle w:val="a5"/>
            <w:b w:val="0"/>
            <w:color w:val="auto"/>
          </w:rPr>
          <w:t>2.3. Условия заключения и исполнения договора</w:t>
        </w:r>
        <w:r w:rsidR="001936CA" w:rsidRPr="001936CA">
          <w:rPr>
            <w:b w:val="0"/>
            <w:webHidden/>
          </w:rPr>
          <w:tab/>
        </w:r>
        <w:r w:rsidR="001936CA" w:rsidRPr="001936CA">
          <w:rPr>
            <w:b w:val="0"/>
            <w:webHidden/>
          </w:rPr>
          <w:fldChar w:fldCharType="begin"/>
        </w:r>
        <w:r w:rsidR="001936CA" w:rsidRPr="001936CA">
          <w:rPr>
            <w:b w:val="0"/>
            <w:webHidden/>
          </w:rPr>
          <w:instrText xml:space="preserve"> PAGEREF _Toc438578263 \h </w:instrText>
        </w:r>
        <w:r w:rsidR="001936CA" w:rsidRPr="001936CA">
          <w:rPr>
            <w:b w:val="0"/>
            <w:webHidden/>
          </w:rPr>
        </w:r>
        <w:r w:rsidR="001936CA" w:rsidRPr="001936CA">
          <w:rPr>
            <w:b w:val="0"/>
            <w:webHidden/>
          </w:rPr>
          <w:fldChar w:fldCharType="separate"/>
        </w:r>
        <w:r>
          <w:rPr>
            <w:b w:val="0"/>
            <w:webHidden/>
          </w:rPr>
          <w:t>13</w:t>
        </w:r>
        <w:r w:rsidR="001936CA" w:rsidRPr="001936CA">
          <w:rPr>
            <w:b w:val="0"/>
            <w:webHidden/>
          </w:rPr>
          <w:fldChar w:fldCharType="end"/>
        </w:r>
      </w:hyperlink>
    </w:p>
    <w:p w:rsidR="001936CA" w:rsidRPr="001936CA" w:rsidRDefault="002D1D0E" w:rsidP="001936CA">
      <w:pPr>
        <w:pStyle w:val="12"/>
        <w:tabs>
          <w:tab w:val="right" w:leader="dot" w:pos="10196"/>
        </w:tabs>
        <w:spacing w:line="360" w:lineRule="auto"/>
        <w:rPr>
          <w:rFonts w:ascii="Calibri" w:hAnsi="Calibri"/>
          <w:noProof/>
          <w:sz w:val="22"/>
          <w:szCs w:val="22"/>
        </w:rPr>
      </w:pPr>
      <w:hyperlink w:anchor="_Toc438578264" w:history="1">
        <w:r w:rsidR="001936CA" w:rsidRPr="001936CA">
          <w:rPr>
            <w:rStyle w:val="a5"/>
            <w:rFonts w:eastAsia="MS Mincho"/>
            <w:noProof/>
            <w:color w:val="auto"/>
            <w:kern w:val="32"/>
            <w:lang w:val="x-none" w:eastAsia="x-none"/>
          </w:rPr>
          <w:t>ФОРМА</w:t>
        </w:r>
        <w:r w:rsidR="001936CA" w:rsidRPr="001936CA">
          <w:rPr>
            <w:rStyle w:val="a5"/>
            <w:rFonts w:eastAsia="MS Mincho"/>
            <w:noProof/>
            <w:color w:val="auto"/>
            <w:kern w:val="32"/>
            <w:lang w:eastAsia="x-none"/>
          </w:rPr>
          <w:t xml:space="preserve"> № 1</w:t>
        </w:r>
        <w:r w:rsidR="001936CA" w:rsidRPr="001936CA">
          <w:rPr>
            <w:rStyle w:val="a5"/>
            <w:rFonts w:eastAsia="MS Mincho"/>
            <w:noProof/>
            <w:color w:val="auto"/>
            <w:kern w:val="32"/>
            <w:lang w:val="x-none" w:eastAsia="x-none"/>
          </w:rPr>
          <w:t xml:space="preserve"> </w:t>
        </w:r>
        <w:r w:rsidR="001936CA" w:rsidRPr="001936CA">
          <w:rPr>
            <w:rStyle w:val="a5"/>
            <w:rFonts w:eastAsia="MS Mincho"/>
            <w:noProof/>
            <w:color w:val="auto"/>
            <w:kern w:val="32"/>
            <w:lang w:eastAsia="x-none"/>
          </w:rPr>
          <w:t>ДЛЯ ПРЕДОСТАВЛЕНИЯ ИНФОРМАЦИИ РАСКРЫВАЮЩЕЙ ИНФОРМАЦИЮ В ОТНОШЕНИИ</w:t>
        </w:r>
        <w:r w:rsidR="001936CA" w:rsidRPr="001936CA">
          <w:rPr>
            <w:rStyle w:val="a5"/>
            <w:rFonts w:eastAsia="MS Mincho"/>
            <w:noProof/>
            <w:color w:val="auto"/>
            <w:kern w:val="32"/>
            <w:lang w:val="x-none" w:eastAsia="x-none"/>
          </w:rPr>
          <w:t xml:space="preserve"> </w:t>
        </w:r>
        <w:r w:rsidR="001936CA" w:rsidRPr="001936CA">
          <w:rPr>
            <w:rStyle w:val="a5"/>
            <w:rFonts w:eastAsia="MS Mincho"/>
            <w:noProof/>
            <w:color w:val="auto"/>
            <w:kern w:val="32"/>
            <w:lang w:eastAsia="x-none"/>
          </w:rPr>
          <w:t>ВСЕЙ ЦЕПОЧКИ</w:t>
        </w:r>
        <w:r w:rsidR="001936CA" w:rsidRPr="001936CA">
          <w:rPr>
            <w:rStyle w:val="a5"/>
            <w:rFonts w:eastAsia="MS Mincho"/>
            <w:noProof/>
            <w:color w:val="auto"/>
            <w:kern w:val="32"/>
            <w:lang w:val="x-none" w:eastAsia="x-none"/>
          </w:rPr>
          <w:t xml:space="preserve"> </w:t>
        </w:r>
        <w:r w:rsidR="001936CA" w:rsidRPr="001936CA">
          <w:rPr>
            <w:rStyle w:val="a5"/>
            <w:rFonts w:eastAsia="MS Mincho"/>
            <w:noProof/>
            <w:color w:val="auto"/>
            <w:kern w:val="32"/>
            <w:lang w:eastAsia="x-none"/>
          </w:rPr>
          <w:t>СОБСТВЕННИКОВ ПРЕТЕНДЕНТА</w:t>
        </w:r>
        <w:r w:rsidR="001936CA" w:rsidRPr="001936CA">
          <w:rPr>
            <w:rStyle w:val="a5"/>
            <w:rFonts w:eastAsia="MS Mincho"/>
            <w:noProof/>
            <w:color w:val="auto"/>
            <w:kern w:val="32"/>
            <w:lang w:val="x-none" w:eastAsia="x-none"/>
          </w:rPr>
          <w:t xml:space="preserve">, </w:t>
        </w:r>
        <w:r w:rsidR="001936CA" w:rsidRPr="001936CA">
          <w:rPr>
            <w:rStyle w:val="a5"/>
            <w:rFonts w:eastAsia="MS Mincho"/>
            <w:noProof/>
            <w:color w:val="auto"/>
            <w:kern w:val="32"/>
            <w:lang w:eastAsia="x-none"/>
          </w:rPr>
          <w:t xml:space="preserve">ВКЛЮЧАЯ БЕНЕФИЦИАРОВ </w:t>
        </w:r>
        <w:r w:rsidR="001936CA" w:rsidRPr="001936CA">
          <w:rPr>
            <w:rStyle w:val="a5"/>
            <w:rFonts w:eastAsia="MS Mincho"/>
            <w:noProof/>
            <w:color w:val="auto"/>
            <w:kern w:val="32"/>
            <w:lang w:val="x-none" w:eastAsia="x-none"/>
          </w:rPr>
          <w:t>(</w:t>
        </w:r>
        <w:r w:rsidR="001936CA" w:rsidRPr="001936CA">
          <w:rPr>
            <w:rStyle w:val="a5"/>
            <w:rFonts w:eastAsia="MS Mincho"/>
            <w:noProof/>
            <w:color w:val="auto"/>
            <w:kern w:val="32"/>
            <w:lang w:eastAsia="x-none"/>
          </w:rPr>
          <w:t>В ТОМ ЧИСЛЕ КОНЕЧНЫХ)</w:t>
        </w:r>
        <w:r w:rsidR="001936CA" w:rsidRPr="001936CA">
          <w:rPr>
            <w:noProof/>
            <w:webHidden/>
          </w:rPr>
          <w:tab/>
        </w:r>
        <w:r w:rsidR="001936CA" w:rsidRPr="001936CA">
          <w:rPr>
            <w:noProof/>
            <w:webHidden/>
          </w:rPr>
          <w:fldChar w:fldCharType="begin"/>
        </w:r>
        <w:r w:rsidR="001936CA" w:rsidRPr="001936CA">
          <w:rPr>
            <w:noProof/>
            <w:webHidden/>
          </w:rPr>
          <w:instrText xml:space="preserve"> PAGEREF _Toc438578264 \h </w:instrText>
        </w:r>
        <w:r w:rsidR="001936CA" w:rsidRPr="001936CA">
          <w:rPr>
            <w:noProof/>
            <w:webHidden/>
          </w:rPr>
        </w:r>
        <w:r w:rsidR="001936CA" w:rsidRPr="001936CA">
          <w:rPr>
            <w:noProof/>
            <w:webHidden/>
          </w:rPr>
          <w:fldChar w:fldCharType="separate"/>
        </w:r>
        <w:r>
          <w:rPr>
            <w:noProof/>
            <w:webHidden/>
          </w:rPr>
          <w:t>15</w:t>
        </w:r>
        <w:r w:rsidR="001936CA" w:rsidRPr="001936CA">
          <w:rPr>
            <w:noProof/>
            <w:webHidden/>
          </w:rPr>
          <w:fldChar w:fldCharType="end"/>
        </w:r>
      </w:hyperlink>
    </w:p>
    <w:p w:rsidR="001936CA" w:rsidRPr="001936CA" w:rsidRDefault="002D1D0E" w:rsidP="001936CA">
      <w:pPr>
        <w:pStyle w:val="12"/>
        <w:tabs>
          <w:tab w:val="right" w:leader="dot" w:pos="10196"/>
        </w:tabs>
        <w:spacing w:line="360" w:lineRule="auto"/>
        <w:rPr>
          <w:rFonts w:ascii="Calibri" w:hAnsi="Calibri"/>
          <w:noProof/>
          <w:sz w:val="22"/>
          <w:szCs w:val="22"/>
        </w:rPr>
      </w:pPr>
      <w:hyperlink w:anchor="_Toc438578265" w:history="1">
        <w:r w:rsidR="001936CA" w:rsidRPr="001936CA">
          <w:rPr>
            <w:rStyle w:val="a5"/>
            <w:rFonts w:eastAsia="MS Mincho"/>
            <w:noProof/>
            <w:color w:val="auto"/>
            <w:kern w:val="32"/>
            <w:lang w:val="x-none" w:eastAsia="x-none"/>
          </w:rPr>
          <w:t xml:space="preserve">Форма </w:t>
        </w:r>
        <w:r w:rsidR="001936CA" w:rsidRPr="001936CA">
          <w:rPr>
            <w:rStyle w:val="a5"/>
            <w:rFonts w:eastAsia="MS Mincho"/>
            <w:noProof/>
            <w:color w:val="auto"/>
            <w:kern w:val="32"/>
            <w:lang w:eastAsia="x-none"/>
          </w:rPr>
          <w:t>2</w:t>
        </w:r>
        <w:r w:rsidR="001936CA" w:rsidRPr="001936CA">
          <w:rPr>
            <w:rStyle w:val="a5"/>
            <w:noProof/>
            <w:color w:val="auto"/>
          </w:rPr>
          <w:t xml:space="preserve"> </w:t>
        </w:r>
        <w:r w:rsidR="001936CA" w:rsidRPr="001936CA">
          <w:rPr>
            <w:rStyle w:val="a5"/>
            <w:rFonts w:eastAsia="MS Mincho"/>
            <w:noProof/>
            <w:color w:val="auto"/>
            <w:kern w:val="32"/>
            <w:lang w:eastAsia="x-none"/>
          </w:rPr>
          <w:t>Декларация о соответствии участника закупки критериям отнесения к субъектам малого и среднего предпринимательства</w:t>
        </w:r>
        <w:r w:rsidR="001936CA" w:rsidRPr="001936CA">
          <w:rPr>
            <w:noProof/>
            <w:webHidden/>
          </w:rPr>
          <w:tab/>
        </w:r>
        <w:r w:rsidR="001936CA" w:rsidRPr="001936CA">
          <w:rPr>
            <w:noProof/>
            <w:webHidden/>
          </w:rPr>
          <w:fldChar w:fldCharType="begin"/>
        </w:r>
        <w:r w:rsidR="001936CA" w:rsidRPr="001936CA">
          <w:rPr>
            <w:noProof/>
            <w:webHidden/>
          </w:rPr>
          <w:instrText xml:space="preserve"> PAGEREF _Toc438578265 \h </w:instrText>
        </w:r>
        <w:r w:rsidR="001936CA" w:rsidRPr="001936CA">
          <w:rPr>
            <w:noProof/>
            <w:webHidden/>
          </w:rPr>
        </w:r>
        <w:r w:rsidR="001936CA" w:rsidRPr="001936CA">
          <w:rPr>
            <w:noProof/>
            <w:webHidden/>
          </w:rPr>
          <w:fldChar w:fldCharType="separate"/>
        </w:r>
        <w:r>
          <w:rPr>
            <w:noProof/>
            <w:webHidden/>
          </w:rPr>
          <w:t>16</w:t>
        </w:r>
        <w:r w:rsidR="001936CA" w:rsidRPr="001936CA">
          <w:rPr>
            <w:noProof/>
            <w:webHidden/>
          </w:rPr>
          <w:fldChar w:fldCharType="end"/>
        </w:r>
      </w:hyperlink>
    </w:p>
    <w:p w:rsidR="001936CA" w:rsidRPr="001936CA" w:rsidRDefault="002D1D0E" w:rsidP="001936CA">
      <w:pPr>
        <w:pStyle w:val="12"/>
        <w:tabs>
          <w:tab w:val="right" w:leader="dot" w:pos="10196"/>
        </w:tabs>
        <w:spacing w:line="360" w:lineRule="auto"/>
        <w:rPr>
          <w:rFonts w:ascii="Calibri" w:hAnsi="Calibri"/>
          <w:noProof/>
          <w:sz w:val="22"/>
          <w:szCs w:val="22"/>
        </w:rPr>
      </w:pPr>
      <w:hyperlink w:anchor="_Toc438578266" w:history="1">
        <w:r w:rsidR="001936CA" w:rsidRPr="001936CA">
          <w:rPr>
            <w:rStyle w:val="a5"/>
            <w:rFonts w:eastAsia="MS Mincho"/>
            <w:noProof/>
            <w:color w:val="auto"/>
            <w:kern w:val="32"/>
            <w:lang w:eastAsia="x-none"/>
          </w:rPr>
          <w:t>Форма 3 План привлечения субподрядчиков (соисполнителей) из числа субъектов малого и среднего предпринимательства</w:t>
        </w:r>
        <w:r w:rsidR="001936CA" w:rsidRPr="001936CA">
          <w:rPr>
            <w:noProof/>
            <w:webHidden/>
          </w:rPr>
          <w:tab/>
        </w:r>
        <w:r w:rsidR="001936CA" w:rsidRPr="001936CA">
          <w:rPr>
            <w:noProof/>
            <w:webHidden/>
          </w:rPr>
          <w:fldChar w:fldCharType="begin"/>
        </w:r>
        <w:r w:rsidR="001936CA" w:rsidRPr="001936CA">
          <w:rPr>
            <w:noProof/>
            <w:webHidden/>
          </w:rPr>
          <w:instrText xml:space="preserve"> PAGEREF _Toc438578266 \h </w:instrText>
        </w:r>
        <w:r w:rsidR="001936CA" w:rsidRPr="001936CA">
          <w:rPr>
            <w:noProof/>
            <w:webHidden/>
          </w:rPr>
        </w:r>
        <w:r w:rsidR="001936CA" w:rsidRPr="001936CA">
          <w:rPr>
            <w:noProof/>
            <w:webHidden/>
          </w:rPr>
          <w:fldChar w:fldCharType="separate"/>
        </w:r>
        <w:r>
          <w:rPr>
            <w:noProof/>
            <w:webHidden/>
          </w:rPr>
          <w:t>20</w:t>
        </w:r>
        <w:r w:rsidR="001936CA" w:rsidRPr="001936CA">
          <w:rPr>
            <w:noProof/>
            <w:webHidden/>
          </w:rPr>
          <w:fldChar w:fldCharType="end"/>
        </w:r>
      </w:hyperlink>
    </w:p>
    <w:p w:rsidR="001936CA" w:rsidRPr="001936CA" w:rsidRDefault="002D1D0E" w:rsidP="001936CA">
      <w:pPr>
        <w:pStyle w:val="12"/>
        <w:tabs>
          <w:tab w:val="right" w:leader="dot" w:pos="10196"/>
        </w:tabs>
        <w:spacing w:line="360" w:lineRule="auto"/>
        <w:rPr>
          <w:rFonts w:ascii="Calibri" w:hAnsi="Calibri"/>
          <w:noProof/>
          <w:sz w:val="22"/>
          <w:szCs w:val="22"/>
        </w:rPr>
      </w:pPr>
      <w:hyperlink w:anchor="_Toc438578267" w:history="1">
        <w:r w:rsidR="001936CA" w:rsidRPr="001936CA">
          <w:rPr>
            <w:rStyle w:val="a5"/>
            <w:rFonts w:eastAsia="MS Mincho"/>
            <w:noProof/>
            <w:color w:val="auto"/>
            <w:kern w:val="32"/>
            <w:lang w:val="x-none" w:eastAsia="x-none"/>
          </w:rPr>
          <w:t>РАЗДЕЛ I</w:t>
        </w:r>
        <w:r w:rsidR="001936CA" w:rsidRPr="001936CA">
          <w:rPr>
            <w:rStyle w:val="a5"/>
            <w:rFonts w:eastAsia="MS Mincho"/>
            <w:noProof/>
            <w:color w:val="auto"/>
            <w:kern w:val="32"/>
            <w:lang w:val="en-US" w:eastAsia="x-none"/>
          </w:rPr>
          <w:t>II</w:t>
        </w:r>
        <w:r w:rsidR="001936CA" w:rsidRPr="001936CA">
          <w:rPr>
            <w:rStyle w:val="a5"/>
            <w:rFonts w:eastAsia="MS Mincho"/>
            <w:noProof/>
            <w:color w:val="auto"/>
            <w:kern w:val="32"/>
            <w:lang w:val="x-none" w:eastAsia="x-none"/>
          </w:rPr>
          <w:t>. Техническое задание</w:t>
        </w:r>
        <w:r w:rsidR="001936CA" w:rsidRPr="001936CA">
          <w:rPr>
            <w:noProof/>
            <w:webHidden/>
          </w:rPr>
          <w:tab/>
        </w:r>
        <w:r w:rsidR="001936CA" w:rsidRPr="001936CA">
          <w:rPr>
            <w:noProof/>
            <w:webHidden/>
          </w:rPr>
          <w:fldChar w:fldCharType="begin"/>
        </w:r>
        <w:r w:rsidR="001936CA" w:rsidRPr="001936CA">
          <w:rPr>
            <w:noProof/>
            <w:webHidden/>
          </w:rPr>
          <w:instrText xml:space="preserve"> PAGEREF _Toc438578267 \h </w:instrText>
        </w:r>
        <w:r w:rsidR="001936CA" w:rsidRPr="001936CA">
          <w:rPr>
            <w:noProof/>
            <w:webHidden/>
          </w:rPr>
        </w:r>
        <w:r w:rsidR="001936CA" w:rsidRPr="001936CA">
          <w:rPr>
            <w:noProof/>
            <w:webHidden/>
          </w:rPr>
          <w:fldChar w:fldCharType="separate"/>
        </w:r>
        <w:r>
          <w:rPr>
            <w:noProof/>
            <w:webHidden/>
          </w:rPr>
          <w:t>22</w:t>
        </w:r>
        <w:r w:rsidR="001936CA" w:rsidRPr="001936CA">
          <w:rPr>
            <w:noProof/>
            <w:webHidden/>
          </w:rPr>
          <w:fldChar w:fldCharType="end"/>
        </w:r>
      </w:hyperlink>
    </w:p>
    <w:p w:rsidR="001936CA" w:rsidRPr="001936CA" w:rsidRDefault="002D1D0E" w:rsidP="001936CA">
      <w:pPr>
        <w:pStyle w:val="12"/>
        <w:tabs>
          <w:tab w:val="right" w:leader="dot" w:pos="10196"/>
        </w:tabs>
        <w:spacing w:line="360" w:lineRule="auto"/>
        <w:rPr>
          <w:rFonts w:ascii="Calibri" w:hAnsi="Calibri"/>
          <w:noProof/>
          <w:sz w:val="22"/>
          <w:szCs w:val="22"/>
        </w:rPr>
      </w:pPr>
      <w:hyperlink w:anchor="_Toc438578268" w:history="1">
        <w:r w:rsidR="001936CA" w:rsidRPr="001936CA">
          <w:rPr>
            <w:rStyle w:val="a5"/>
            <w:rFonts w:eastAsia="MS Mincho"/>
            <w:noProof/>
            <w:color w:val="auto"/>
            <w:kern w:val="32"/>
            <w:lang w:val="x-none" w:eastAsia="x-none"/>
          </w:rPr>
          <w:t xml:space="preserve">РАЗДЕЛ </w:t>
        </w:r>
        <w:r w:rsidR="001936CA" w:rsidRPr="001936CA">
          <w:rPr>
            <w:rStyle w:val="a5"/>
            <w:rFonts w:eastAsia="MS Mincho"/>
            <w:noProof/>
            <w:color w:val="auto"/>
            <w:kern w:val="32"/>
            <w:lang w:val="en-US" w:eastAsia="x-none"/>
          </w:rPr>
          <w:t>I</w:t>
        </w:r>
        <w:r w:rsidR="001936CA" w:rsidRPr="001936CA">
          <w:rPr>
            <w:rStyle w:val="a5"/>
            <w:rFonts w:eastAsia="MS Mincho"/>
            <w:noProof/>
            <w:color w:val="auto"/>
            <w:kern w:val="32"/>
            <w:lang w:val="x-none" w:eastAsia="x-none"/>
          </w:rPr>
          <w:t>V. Проект договора</w:t>
        </w:r>
        <w:r w:rsidR="001936CA" w:rsidRPr="001936CA">
          <w:rPr>
            <w:noProof/>
            <w:webHidden/>
          </w:rPr>
          <w:tab/>
        </w:r>
        <w:r w:rsidR="001936CA" w:rsidRPr="001936CA">
          <w:rPr>
            <w:noProof/>
            <w:webHidden/>
          </w:rPr>
          <w:fldChar w:fldCharType="begin"/>
        </w:r>
        <w:r w:rsidR="001936CA" w:rsidRPr="001936CA">
          <w:rPr>
            <w:noProof/>
            <w:webHidden/>
          </w:rPr>
          <w:instrText xml:space="preserve"> PAGEREF _Toc438578268 \h </w:instrText>
        </w:r>
        <w:r w:rsidR="001936CA" w:rsidRPr="001936CA">
          <w:rPr>
            <w:noProof/>
            <w:webHidden/>
          </w:rPr>
        </w:r>
        <w:r w:rsidR="001936CA" w:rsidRPr="001936CA">
          <w:rPr>
            <w:noProof/>
            <w:webHidden/>
          </w:rPr>
          <w:fldChar w:fldCharType="separate"/>
        </w:r>
        <w:r>
          <w:rPr>
            <w:noProof/>
            <w:webHidden/>
          </w:rPr>
          <w:t>23</w:t>
        </w:r>
        <w:r w:rsidR="001936CA" w:rsidRPr="001936CA">
          <w:rPr>
            <w:noProof/>
            <w:webHidden/>
          </w:rPr>
          <w:fldChar w:fldCharType="end"/>
        </w:r>
      </w:hyperlink>
    </w:p>
    <w:p w:rsidR="00915B7D" w:rsidRDefault="002D1D0E" w:rsidP="001936CA">
      <w:pPr>
        <w:pStyle w:val="12"/>
        <w:tabs>
          <w:tab w:val="right" w:leader="dot" w:pos="10196"/>
        </w:tabs>
        <w:spacing w:line="360" w:lineRule="auto"/>
      </w:pPr>
      <w:r>
        <w:fldChar w:fldCharType="begin"/>
      </w:r>
      <w:r>
        <w:instrText xml:space="preserve"> </w:instrText>
      </w:r>
      <w:r>
        <w:instrText xml:space="preserve">TOC \o "1-3" \h \z \u </w:instrText>
      </w:r>
      <w:r>
        <w:fldChar w:fldCharType="separate"/>
      </w: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w:t>
      </w:r>
      <w:r w:rsidR="0080386E">
        <w:rPr>
          <w:b/>
        </w:rPr>
        <w:t xml:space="preserve">поставку </w:t>
      </w:r>
      <w:r w:rsidR="00313845" w:rsidRPr="00313845">
        <w:rPr>
          <w:b/>
        </w:rPr>
        <w:t>и монтаж структурированной кабельной системы и средств виртуализации, монтируемых по адресу: Республика Башкортостан, г.</w:t>
      </w:r>
      <w:r w:rsidR="00E73DD3">
        <w:rPr>
          <w:b/>
        </w:rPr>
        <w:t xml:space="preserve"> </w:t>
      </w:r>
      <w:r w:rsidR="00313845" w:rsidRPr="00313845">
        <w:rPr>
          <w:b/>
        </w:rPr>
        <w:t xml:space="preserve">Уфа, ул. </w:t>
      </w:r>
      <w:proofErr w:type="spellStart"/>
      <w:r w:rsidR="00313845" w:rsidRPr="00313845">
        <w:rPr>
          <w:b/>
        </w:rPr>
        <w:t>Ферина</w:t>
      </w:r>
      <w:proofErr w:type="spellEnd"/>
      <w:r w:rsidR="00313845" w:rsidRPr="00313845">
        <w:rPr>
          <w:b/>
        </w:rPr>
        <w:t>, д. 2</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343CCF"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1C5A0E"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B42DA3" w:rsidRDefault="00343CCF" w:rsidP="001412FA">
            <w:pPr>
              <w:autoSpaceDE w:val="0"/>
              <w:autoSpaceDN w:val="0"/>
              <w:adjustRightInd w:val="0"/>
              <w:jc w:val="both"/>
            </w:pPr>
            <w:r>
              <w:t>Фатихов Ильдус Ирекович</w:t>
            </w:r>
          </w:p>
          <w:p w:rsidR="00915B7D" w:rsidRPr="00E66E00" w:rsidRDefault="00B42DA3" w:rsidP="00210BFE">
            <w:pPr>
              <w:autoSpaceDE w:val="0"/>
              <w:autoSpaceDN w:val="0"/>
              <w:adjustRightInd w:val="0"/>
              <w:jc w:val="both"/>
            </w:pPr>
            <w:r w:rsidRPr="00B42DA3">
              <w:t>т</w:t>
            </w:r>
            <w:r>
              <w:t>ел</w:t>
            </w:r>
            <w:r w:rsidRPr="00E66E00">
              <w:t xml:space="preserve">. </w:t>
            </w:r>
            <w:r w:rsidRPr="00E66E00">
              <w:rPr>
                <w:bCs/>
              </w:rPr>
              <w:t>+ 7</w:t>
            </w:r>
            <w:r w:rsidR="002D671C" w:rsidRPr="00E66E00">
              <w:t xml:space="preserve"> (347) 221</w:t>
            </w:r>
            <w:r w:rsidR="00343CCF" w:rsidRPr="00E66E00">
              <w:t>5922</w:t>
            </w:r>
            <w:r w:rsidRPr="00E66E00">
              <w:t xml:space="preserve">, </w:t>
            </w:r>
            <w:r w:rsidR="00B22F1E" w:rsidRPr="0053230E">
              <w:rPr>
                <w:rFonts w:eastAsia="Calibri"/>
                <w:bCs/>
                <w:color w:val="000000"/>
                <w:lang w:val="en-US"/>
              </w:rPr>
              <w:t>e</w:t>
            </w:r>
            <w:r w:rsidR="00B22F1E" w:rsidRPr="00E66E00">
              <w:rPr>
                <w:rFonts w:eastAsia="Calibri"/>
                <w:bCs/>
                <w:color w:val="000000"/>
              </w:rPr>
              <w:t>-</w:t>
            </w:r>
            <w:r w:rsidR="00B22F1E" w:rsidRPr="0053230E">
              <w:rPr>
                <w:rFonts w:eastAsia="Calibri"/>
                <w:bCs/>
                <w:color w:val="000000"/>
                <w:lang w:val="en-US"/>
              </w:rPr>
              <w:t>mail</w:t>
            </w:r>
            <w:r w:rsidR="00B22F1E" w:rsidRPr="00E66E00">
              <w:rPr>
                <w:rFonts w:eastAsia="Calibri"/>
                <w:bCs/>
                <w:color w:val="000000"/>
              </w:rPr>
              <w:t>:</w:t>
            </w:r>
            <w:r w:rsidR="00B22F1E" w:rsidRPr="00E66E00">
              <w:t xml:space="preserve"> </w:t>
            </w:r>
            <w:hyperlink r:id="rId14" w:history="1">
              <w:r w:rsidR="00343CCF" w:rsidRPr="00343CCF">
                <w:rPr>
                  <w:rStyle w:val="a5"/>
                  <w:lang w:val="en-US"/>
                </w:rPr>
                <w:t>i</w:t>
              </w:r>
              <w:r w:rsidR="00343CCF" w:rsidRPr="00E66E00">
                <w:rPr>
                  <w:rStyle w:val="a5"/>
                </w:rPr>
                <w:t>.</w:t>
              </w:r>
              <w:r w:rsidR="00343CCF" w:rsidRPr="00343CCF">
                <w:rPr>
                  <w:rStyle w:val="a5"/>
                  <w:lang w:val="en-US"/>
                </w:rPr>
                <w:t>fatikhov</w:t>
              </w:r>
              <w:r w:rsidR="00343CCF" w:rsidRPr="00E66E00">
                <w:rPr>
                  <w:rStyle w:val="a5"/>
                </w:rPr>
                <w:t>@</w:t>
              </w:r>
              <w:r w:rsidR="00343CCF" w:rsidRPr="00343CCF">
                <w:rPr>
                  <w:rStyle w:val="a5"/>
                  <w:lang w:val="en-US"/>
                </w:rPr>
                <w:t>bashtel</w:t>
              </w:r>
              <w:r w:rsidR="00343CCF" w:rsidRPr="00E66E00">
                <w:rPr>
                  <w:rStyle w:val="a5"/>
                </w:rPr>
                <w:t>.</w:t>
              </w:r>
              <w:proofErr w:type="spellStart"/>
              <w:r w:rsidR="00343CCF" w:rsidRPr="00343CCF">
                <w:rPr>
                  <w:rStyle w:val="a5"/>
                  <w:lang w:val="en-US"/>
                </w:rPr>
                <w:t>ru</w:t>
              </w:r>
              <w:proofErr w:type="spellEnd"/>
            </w:hyperlink>
            <w:r w:rsidR="00343CCF" w:rsidRPr="00E66E00">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C8455D" w:rsidP="00245752">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Pr="00281E5B" w:rsidRDefault="00915B7D" w:rsidP="00907BCE">
            <w:pPr>
              <w:pStyle w:val="Default"/>
              <w:jc w:val="both"/>
              <w:rPr>
                <w:szCs w:val="26"/>
              </w:rPr>
            </w:pPr>
            <w:r w:rsidRPr="00F84878">
              <w:rPr>
                <w:iCs/>
              </w:rPr>
              <w:t xml:space="preserve">Договор </w:t>
            </w:r>
            <w:r w:rsidR="000E4D41" w:rsidRPr="000E4D41">
              <w:t xml:space="preserve">на </w:t>
            </w:r>
            <w:r w:rsidR="0057106F">
              <w:t xml:space="preserve">поставку </w:t>
            </w:r>
            <w:r w:rsidR="00313845" w:rsidRPr="00313845">
              <w:t>и монтаж структурированной кабельной системы и средств виртуализации, монтируемых по адресу: Республика Башкортостан, г.</w:t>
            </w:r>
            <w:r w:rsidR="00C8455D">
              <w:t xml:space="preserve"> </w:t>
            </w:r>
            <w:r w:rsidR="00313845" w:rsidRPr="00313845">
              <w:t xml:space="preserve">Уфа, ул. </w:t>
            </w:r>
            <w:proofErr w:type="spellStart"/>
            <w:r w:rsidR="00313845" w:rsidRPr="00313845">
              <w:t>Ферина</w:t>
            </w:r>
            <w:proofErr w:type="spellEnd"/>
            <w:r w:rsidR="00313845" w:rsidRPr="00313845">
              <w:t>, д. 2</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53230E">
        <w:trPr>
          <w:trHeight w:val="169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C6852" w:rsidRPr="007C6852" w:rsidRDefault="007C6852" w:rsidP="007C6852">
            <w:pPr>
              <w:pStyle w:val="Default"/>
              <w:jc w:val="both"/>
              <w:rPr>
                <w:iCs/>
                <w:color w:val="auto"/>
              </w:rPr>
            </w:pPr>
            <w:r w:rsidRPr="007C6852">
              <w:t xml:space="preserve">12 102 561,31 (двенадцать миллионов сто две тысячи пятьсот шестьдесят один) рубль 31 копейка, в том числе НДС 18% </w:t>
            </w:r>
            <w:r w:rsidRPr="00840BBF">
              <w:t>1 453 787,17 (один миллион четыреста пятьдесят три тысячи семьсот восемьдесят семь) рублей 17</w:t>
            </w:r>
            <w:r w:rsidR="00E66E00" w:rsidRPr="00E66E00">
              <w:t xml:space="preserve"> </w:t>
            </w:r>
            <w:r w:rsidRPr="00840BBF">
              <w:t>копеек</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AA7369">
            <w:pPr>
              <w:pStyle w:val="Default"/>
              <w:rPr>
                <w:iCs/>
              </w:rPr>
            </w:pPr>
            <w:r w:rsidRPr="00F84878">
              <w:rPr>
                <w:iCs/>
              </w:rPr>
              <w:t xml:space="preserve"> </w:t>
            </w:r>
            <w:r w:rsidR="00D02223">
              <w:rPr>
                <w:iCs/>
              </w:rPr>
              <w:t xml:space="preserve">не позднее </w:t>
            </w:r>
            <w:r w:rsidRPr="00F84878">
              <w:rPr>
                <w:iCs/>
              </w:rPr>
              <w:t>«</w:t>
            </w:r>
            <w:r w:rsidR="008E5B09">
              <w:rPr>
                <w:iCs/>
              </w:rPr>
              <w:t>09</w:t>
            </w:r>
            <w:r w:rsidRPr="00F84878">
              <w:rPr>
                <w:iCs/>
              </w:rPr>
              <w:t xml:space="preserve">» </w:t>
            </w:r>
            <w:r w:rsidR="00AA7369">
              <w:rPr>
                <w:iCs/>
              </w:rPr>
              <w:t>ок</w:t>
            </w:r>
            <w:r w:rsidR="008831F4">
              <w:rPr>
                <w:iCs/>
              </w:rPr>
              <w:t>тября</w:t>
            </w:r>
            <w:r w:rsidR="00A45317">
              <w:rPr>
                <w:iCs/>
              </w:rPr>
              <w:t xml:space="preserve"> 2017</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2D1D0E">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2D1D0E">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2D1D0E"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D60204"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53230E" w:rsidRPr="001C5A0E" w:rsidRDefault="0053230E" w:rsidP="0053230E">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D60204" w:rsidRDefault="00D60204" w:rsidP="00D60204">
            <w:pPr>
              <w:autoSpaceDE w:val="0"/>
              <w:autoSpaceDN w:val="0"/>
              <w:adjustRightInd w:val="0"/>
              <w:jc w:val="both"/>
            </w:pPr>
            <w:r>
              <w:t>Фатихов Ильдус Ирекович</w:t>
            </w:r>
          </w:p>
          <w:p w:rsidR="00915B7D" w:rsidRPr="00E66E00" w:rsidRDefault="00D60204" w:rsidP="00D60204">
            <w:pPr>
              <w:autoSpaceDE w:val="0"/>
              <w:autoSpaceDN w:val="0"/>
              <w:adjustRightInd w:val="0"/>
              <w:jc w:val="both"/>
            </w:pPr>
            <w:r w:rsidRPr="00B42DA3">
              <w:t>т</w:t>
            </w:r>
            <w:r>
              <w:t>ел</w:t>
            </w:r>
            <w:r w:rsidRPr="00E66E00">
              <w:t xml:space="preserve">. </w:t>
            </w:r>
            <w:r w:rsidRPr="00E66E00">
              <w:rPr>
                <w:bCs/>
              </w:rPr>
              <w:t>+ 7</w:t>
            </w:r>
            <w:r w:rsidRPr="00E66E00">
              <w:t xml:space="preserve"> (347) 2215922, </w:t>
            </w:r>
            <w:r w:rsidRPr="0053230E">
              <w:rPr>
                <w:rFonts w:eastAsia="Calibri"/>
                <w:bCs/>
                <w:color w:val="000000"/>
                <w:lang w:val="en-US"/>
              </w:rPr>
              <w:t>e</w:t>
            </w:r>
            <w:r w:rsidRPr="00E66E00">
              <w:rPr>
                <w:rFonts w:eastAsia="Calibri"/>
                <w:bCs/>
                <w:color w:val="000000"/>
              </w:rPr>
              <w:t>-</w:t>
            </w:r>
            <w:r w:rsidRPr="0053230E">
              <w:rPr>
                <w:rFonts w:eastAsia="Calibri"/>
                <w:bCs/>
                <w:color w:val="000000"/>
                <w:lang w:val="en-US"/>
              </w:rPr>
              <w:t>mail</w:t>
            </w:r>
            <w:r w:rsidRPr="00E66E00">
              <w:rPr>
                <w:rFonts w:eastAsia="Calibri"/>
                <w:bCs/>
                <w:color w:val="000000"/>
              </w:rPr>
              <w:t>:</w:t>
            </w:r>
            <w:r w:rsidRPr="00E66E00">
              <w:t xml:space="preserve"> </w:t>
            </w:r>
            <w:hyperlink r:id="rId25" w:history="1">
              <w:r w:rsidRPr="00343CCF">
                <w:rPr>
                  <w:rStyle w:val="a5"/>
                  <w:lang w:val="en-US"/>
                </w:rPr>
                <w:t>i</w:t>
              </w:r>
              <w:r w:rsidRPr="00E66E00">
                <w:rPr>
                  <w:rStyle w:val="a5"/>
                </w:rPr>
                <w:t>.</w:t>
              </w:r>
              <w:r w:rsidRPr="00343CCF">
                <w:rPr>
                  <w:rStyle w:val="a5"/>
                  <w:lang w:val="en-US"/>
                </w:rPr>
                <w:t>fatikhov</w:t>
              </w:r>
              <w:r w:rsidRPr="00E66E00">
                <w:rPr>
                  <w:rStyle w:val="a5"/>
                </w:rPr>
                <w:t>@</w:t>
              </w:r>
              <w:r w:rsidRPr="00343CCF">
                <w:rPr>
                  <w:rStyle w:val="a5"/>
                  <w:lang w:val="en-US"/>
                </w:rPr>
                <w:t>bashtel</w:t>
              </w:r>
              <w:r w:rsidRPr="00E66E00">
                <w:rPr>
                  <w:rStyle w:val="a5"/>
                </w:rPr>
                <w:t>.</w:t>
              </w:r>
              <w:proofErr w:type="spellStart"/>
              <w:r w:rsidRPr="00343CCF">
                <w:rPr>
                  <w:rStyle w:val="a5"/>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E66E00"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455D" w:rsidP="00A60356">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8E5B09" w:rsidRDefault="008E5B09" w:rsidP="00EF6DA5">
            <w:pPr>
              <w:pStyle w:val="afff9"/>
              <w:rPr>
                <w:rFonts w:cs="Times New Roman"/>
              </w:rPr>
            </w:pPr>
            <w:r w:rsidRPr="008E5B09">
              <w:rPr>
                <w:kern w:val="0"/>
              </w:rPr>
              <w:t>Общество с ограниченной ответственностью</w:t>
            </w:r>
            <w:r w:rsidRPr="008E5B09">
              <w:rPr>
                <w:lang w:eastAsia="ar-SA"/>
              </w:rPr>
              <w:t xml:space="preserve"> </w:t>
            </w:r>
            <w:r w:rsidRPr="008E5B09">
              <w:rPr>
                <w:kern w:val="0"/>
              </w:rPr>
              <w:t>«Андромеда» (О</w:t>
            </w:r>
            <w:r w:rsidRPr="008E5B09">
              <w:rPr>
                <w:lang w:eastAsia="ar-SA"/>
              </w:rPr>
              <w:t>ОО «Андромеда»)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8E5B09" w:rsidRDefault="008E5B09" w:rsidP="008E5B09">
            <w:pPr>
              <w:rPr>
                <w:lang w:eastAsia="ar-SA"/>
              </w:rPr>
            </w:pPr>
            <w:r w:rsidRPr="007F5E74">
              <w:rPr>
                <w:lang w:eastAsia="ar-SA"/>
              </w:rPr>
              <w:t xml:space="preserve">450059, </w:t>
            </w:r>
            <w:proofErr w:type="spellStart"/>
            <w:r w:rsidRPr="007F5E74">
              <w:rPr>
                <w:lang w:eastAsia="ar-SA"/>
              </w:rPr>
              <w:t>Респ</w:t>
            </w:r>
            <w:proofErr w:type="spellEnd"/>
            <w:r w:rsidRPr="007F5E74">
              <w:rPr>
                <w:lang w:eastAsia="ar-SA"/>
              </w:rPr>
              <w:t>. Башкортостан, г. Уфа, ул. 50 лет СССР, д. 6, кв. 25</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D02223" w:rsidP="0053230E">
            <w:pPr>
              <w:rPr>
                <w:i/>
                <w:color w:val="FF0000"/>
              </w:rPr>
            </w:pPr>
            <w:r>
              <w:rPr>
                <w:iCs/>
              </w:rPr>
              <w:t xml:space="preserve">не позднее </w:t>
            </w:r>
            <w:r w:rsidR="00AA7369" w:rsidRPr="00F84878">
              <w:rPr>
                <w:iCs/>
              </w:rPr>
              <w:t>«</w:t>
            </w:r>
            <w:r w:rsidR="008E5B09">
              <w:rPr>
                <w:iCs/>
              </w:rPr>
              <w:t>09</w:t>
            </w:r>
            <w:r w:rsidR="00AA7369" w:rsidRPr="00F84878">
              <w:rPr>
                <w:iCs/>
              </w:rPr>
              <w:t xml:space="preserve">» </w:t>
            </w:r>
            <w:r w:rsidR="00AA7369">
              <w:rPr>
                <w:iCs/>
              </w:rPr>
              <w:t>октября</w:t>
            </w:r>
            <w:r w:rsidR="008831F4">
              <w:rPr>
                <w:iCs/>
              </w:rPr>
              <w:t xml:space="preserve"> 2017</w:t>
            </w:r>
            <w:r w:rsidR="008831F4"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DA3772" w:rsidRPr="00DA3772" w:rsidRDefault="00FE02EE" w:rsidP="00907BCE">
            <w:pPr>
              <w:pStyle w:val="Default"/>
              <w:jc w:val="both"/>
              <w:rPr>
                <w:szCs w:val="26"/>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C04268">
              <w:rPr>
                <w:szCs w:val="26"/>
              </w:rPr>
              <w:t xml:space="preserve">на </w:t>
            </w:r>
            <w:r w:rsidR="0057106F">
              <w:t xml:space="preserve">поставку </w:t>
            </w:r>
            <w:r w:rsidR="00313845" w:rsidRPr="00313845">
              <w:t>и монтаж структурированной кабельной системы и средств виртуализации, монтируемых по адресу: Республика Башкортостан, г.</w:t>
            </w:r>
            <w:r w:rsidR="00BC4720">
              <w:t xml:space="preserve"> </w:t>
            </w:r>
            <w:r w:rsidR="00313845" w:rsidRPr="00313845">
              <w:t xml:space="preserve">Уфа, ул. </w:t>
            </w:r>
            <w:proofErr w:type="spellStart"/>
            <w:r w:rsidR="00313845" w:rsidRPr="00313845">
              <w:t>Ферина</w:t>
            </w:r>
            <w:proofErr w:type="spellEnd"/>
            <w:r w:rsidR="00313845" w:rsidRPr="00313845">
              <w:t>, д. 2</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E66E00" w:rsidP="007D7270">
            <w:pPr>
              <w:ind w:firstLine="34"/>
              <w:jc w:val="both"/>
            </w:pPr>
            <w:r w:rsidRPr="007C6852">
              <w:t xml:space="preserve">12 102 561,31 (двенадцать миллионов сто две тысячи пятьсот шестьдесят один) рубль 31 копейка, в том числе НДС 18% </w:t>
            </w:r>
            <w:r w:rsidRPr="00840BBF">
              <w:t>1 453 787,17 (один миллион четыреста пятьдесят три тысячи семьсот восемьдесят семь) рублей 17</w:t>
            </w:r>
            <w:r w:rsidRPr="00E66E00">
              <w:t xml:space="preserve"> </w:t>
            </w:r>
            <w:r w:rsidRPr="00840BBF">
              <w:t>копеек</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15B7D" w:rsidRPr="00CF6CD6" w:rsidRDefault="00915B7D" w:rsidP="00BB3DF9">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2D1D0E">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2D1D0E">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2D1D0E">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1C360D" w:rsidTr="00907BCE">
              <w:tc>
                <w:tcPr>
                  <w:tcW w:w="7351" w:type="dxa"/>
                  <w:shd w:val="clear" w:color="auto" w:fill="C6D9F1"/>
                </w:tcPr>
                <w:p w:rsidR="001C360D" w:rsidRPr="004B250C" w:rsidRDefault="001C360D" w:rsidP="001C360D">
                  <w:pPr>
                    <w:jc w:val="center"/>
                    <w:rPr>
                      <w:rFonts w:cs="Arial"/>
                      <w:b/>
                      <w:color w:val="000000"/>
                    </w:rPr>
                  </w:pPr>
                  <w:bookmarkStart w:id="22" w:name="_Ref166246797"/>
                  <w:r w:rsidRPr="004B250C">
                    <w:rPr>
                      <w:rFonts w:cs="Arial"/>
                      <w:b/>
                      <w:color w:val="000000"/>
                    </w:rPr>
                    <w:t>Наименование документа</w:t>
                  </w:r>
                </w:p>
              </w:tc>
            </w:tr>
            <w:tr w:rsidR="001C360D" w:rsidTr="00907BCE">
              <w:tc>
                <w:tcPr>
                  <w:tcW w:w="7351" w:type="dxa"/>
                  <w:shd w:val="clear" w:color="auto" w:fill="auto"/>
                </w:tcPr>
                <w:p w:rsidR="001C360D" w:rsidRPr="004B250C" w:rsidRDefault="001C360D" w:rsidP="001C360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1C360D" w:rsidTr="00907BCE">
              <w:tc>
                <w:tcPr>
                  <w:tcW w:w="7351" w:type="dxa"/>
                  <w:shd w:val="clear" w:color="auto" w:fill="auto"/>
                </w:tcPr>
                <w:p w:rsidR="001C360D" w:rsidRPr="004B250C" w:rsidRDefault="001C360D" w:rsidP="001C360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1C360D" w:rsidTr="00907BCE">
              <w:trPr>
                <w:trHeight w:val="2158"/>
              </w:trPr>
              <w:tc>
                <w:tcPr>
                  <w:tcW w:w="7351" w:type="dxa"/>
                  <w:shd w:val="clear" w:color="auto" w:fill="auto"/>
                </w:tcPr>
                <w:p w:rsidR="001C360D" w:rsidRDefault="001C360D" w:rsidP="001C360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C360D" w:rsidRPr="004B250C" w:rsidRDefault="001C360D" w:rsidP="001C360D">
                  <w:pPr>
                    <w:ind w:left="274"/>
                    <w:jc w:val="both"/>
                    <w:rPr>
                      <w:rFonts w:cs="Arial"/>
                      <w:color w:val="000000"/>
                    </w:rPr>
                  </w:pPr>
                </w:p>
              </w:tc>
            </w:tr>
            <w:tr w:rsidR="001C360D" w:rsidTr="00907BCE">
              <w:tc>
                <w:tcPr>
                  <w:tcW w:w="7351" w:type="dxa"/>
                  <w:shd w:val="clear" w:color="auto" w:fill="auto"/>
                </w:tcPr>
                <w:p w:rsidR="001C360D" w:rsidRPr="004B250C" w:rsidRDefault="001C360D" w:rsidP="001C360D">
                  <w:pPr>
                    <w:numPr>
                      <w:ilvl w:val="0"/>
                      <w:numId w:val="5"/>
                    </w:numPr>
                    <w:ind w:left="0" w:firstLine="303"/>
                    <w:jc w:val="both"/>
                    <w:rPr>
                      <w:rFonts w:cs="Arial"/>
                      <w:color w:val="000000"/>
                    </w:rPr>
                  </w:pPr>
                  <w:r>
                    <w:rPr>
                      <w:rFonts w:cs="Arial"/>
                      <w:color w:val="000000"/>
                    </w:rPr>
                    <w:t>в</w:t>
                  </w:r>
                  <w:r w:rsidRPr="00AC6D5F">
                    <w:rPr>
                      <w:rFonts w:cs="Arial"/>
                      <w:color w:val="000000"/>
                    </w:rPr>
                    <w:t xml:space="preserve">ыписка из реестра субъектов малого и среднего предпринимательства, ведение которого осуществляется в соответствии с Федеральным </w:t>
                  </w:r>
                  <w:hyperlink r:id="rId26" w:history="1">
                    <w:r w:rsidRPr="00AC6D5F">
                      <w:rPr>
                        <w:rFonts w:cs="Arial"/>
                        <w:color w:val="000000"/>
                      </w:rPr>
                      <w:t>законом</w:t>
                    </w:r>
                  </w:hyperlink>
                  <w:r w:rsidRPr="00AC6D5F">
                    <w:rPr>
                      <w:rFonts w:cs="Arial"/>
                      <w:color w:val="000000"/>
                    </w:rPr>
                    <w:t xml:space="preserve"> «О развитии малого и среднего предпринимательства в Российской Федерации», или декларация о соответствии участника закупки критериям отнесения к субъектам малого и среднего предпринимательства (</w:t>
                  </w:r>
                  <w:hyperlink w:anchor="декларация2" w:history="1">
                    <w:r w:rsidRPr="000627E0">
                      <w:rPr>
                        <w:rStyle w:val="a5"/>
                      </w:rPr>
                      <w:t>Форма 2</w:t>
                    </w:r>
                  </w:hyperlink>
                  <w:r w:rsidRPr="000627E0">
                    <w:rPr>
                      <w:rStyle w:val="a5"/>
                    </w:rPr>
                    <w:t>)</w:t>
                  </w:r>
                  <w:r w:rsidRPr="00AC6D5F">
                    <w:rPr>
                      <w:rFonts w:cs="Arial"/>
                      <w:color w:val="000000"/>
                    </w:rPr>
                    <w:t xml:space="preserve">,в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AC6D5F">
                      <w:rPr>
                        <w:rFonts w:cs="Arial"/>
                        <w:color w:val="000000"/>
                      </w:rPr>
                      <w:t>частью 3 статьи 4</w:t>
                    </w:r>
                  </w:hyperlink>
                  <w:r w:rsidRPr="00AC6D5F">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tc>
            </w:tr>
            <w:tr w:rsidR="001C360D" w:rsidTr="00907BCE">
              <w:tc>
                <w:tcPr>
                  <w:tcW w:w="7351" w:type="dxa"/>
                  <w:shd w:val="clear" w:color="auto" w:fill="auto"/>
                </w:tcPr>
                <w:p w:rsidR="001C360D" w:rsidRPr="004B250C" w:rsidRDefault="001C360D" w:rsidP="001C360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1C360D" w:rsidTr="00907BCE">
              <w:tc>
                <w:tcPr>
                  <w:tcW w:w="7351" w:type="dxa"/>
                  <w:shd w:val="clear" w:color="auto" w:fill="auto"/>
                </w:tcPr>
                <w:p w:rsidR="001C360D" w:rsidRPr="004B250C" w:rsidRDefault="001C360D" w:rsidP="001C360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1C360D" w:rsidTr="00907BCE">
              <w:tc>
                <w:tcPr>
                  <w:tcW w:w="7351" w:type="dxa"/>
                  <w:shd w:val="clear" w:color="auto" w:fill="auto"/>
                </w:tcPr>
                <w:p w:rsidR="001C360D" w:rsidRPr="004B250C" w:rsidRDefault="001C360D" w:rsidP="001C360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1C360D" w:rsidTr="00907BCE">
              <w:tc>
                <w:tcPr>
                  <w:tcW w:w="7351" w:type="dxa"/>
                  <w:shd w:val="clear" w:color="auto" w:fill="auto"/>
                </w:tcPr>
                <w:p w:rsidR="001C360D" w:rsidRPr="004B250C" w:rsidRDefault="001C360D" w:rsidP="001C360D">
                  <w:pPr>
                    <w:numPr>
                      <w:ilvl w:val="0"/>
                      <w:numId w:val="5"/>
                    </w:numPr>
                    <w:ind w:left="-10" w:firstLine="293"/>
                    <w:jc w:val="both"/>
                    <w:rPr>
                      <w:rFonts w:cs="Arial"/>
                      <w:color w:val="000000"/>
                    </w:rPr>
                  </w:pPr>
                  <w:r>
                    <w:t>в</w:t>
                  </w:r>
                  <w:r w:rsidRPr="00CF7AF2">
                    <w:t xml:space="preserve"> случае установления в настоящей документации особенностей участия в закупке</w:t>
                  </w:r>
                  <w:r>
                    <w:t xml:space="preserve"> Субъектов МСП</w:t>
                  </w:r>
                  <w:r w:rsidRPr="00CF7AF2">
                    <w:t>, а именно:</w:t>
                  </w:r>
                  <w:r>
                    <w:t xml:space="preserve"> </w:t>
                  </w:r>
                  <w:r w:rsidRPr="00302966">
                    <w:t xml:space="preserve">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w:t>
                  </w:r>
                  <w:r>
                    <w:t>в соответствии с пунктом</w:t>
                  </w:r>
                  <w:r w:rsidRPr="00CF7AF2">
                    <w:t xml:space="preserve"> </w:t>
                  </w:r>
                  <w:r>
                    <w:fldChar w:fldCharType="begin"/>
                  </w:r>
                  <w:r>
                    <w:instrText xml:space="preserve"> REF _Ref422839708 \r \h </w:instrText>
                  </w:r>
                  <w:r>
                    <w:fldChar w:fldCharType="separate"/>
                  </w:r>
                  <w:r w:rsidR="002D1D0E">
                    <w:t>2</w:t>
                  </w:r>
                  <w:r>
                    <w:fldChar w:fldCharType="end"/>
                  </w:r>
                  <w:r>
                    <w:t xml:space="preserve"> </w:t>
                  </w:r>
                  <w:hyperlink w:anchor="_РАЗДЕЛ_II._СВЕДЕНИЯ" w:history="1">
                    <w:r w:rsidRPr="00F41408">
                      <w:rPr>
                        <w:rStyle w:val="a5"/>
                        <w:iCs/>
                      </w:rPr>
                      <w:t>раздела II «Информационная карта»</w:t>
                    </w:r>
                  </w:hyperlink>
                  <w:r>
                    <w:rPr>
                      <w:iCs/>
                    </w:rPr>
                    <w:t xml:space="preserve"> </w:t>
                  </w:r>
                  <w:r w:rsidRPr="00CF7AF2">
                    <w:t>Документации</w:t>
                  </w:r>
                  <w:r>
                    <w:t xml:space="preserve">                   План привлечения субподрядчиков (соисполнителей) из числа субъектов малого и среднего предпринимательства, составленный по </w:t>
                  </w:r>
                  <w:hyperlink w:anchor="_Форма_3_План_1" w:history="1">
                    <w:r w:rsidRPr="00CF6CD6">
                      <w:rPr>
                        <w:rStyle w:val="a5"/>
                      </w:rPr>
                      <w:t>Форме 3</w:t>
                    </w:r>
                  </w:hyperlink>
                </w:p>
              </w:tc>
            </w:tr>
            <w:tr w:rsidR="001C360D" w:rsidTr="00907BCE">
              <w:tc>
                <w:tcPr>
                  <w:tcW w:w="7351" w:type="dxa"/>
                  <w:shd w:val="clear" w:color="auto" w:fill="auto"/>
                </w:tcPr>
                <w:p w:rsidR="001C360D" w:rsidRPr="004B250C" w:rsidRDefault="001C360D" w:rsidP="001C360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1C360D" w:rsidRPr="004B250C" w:rsidRDefault="001C360D" w:rsidP="001C360D">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2D1D0E">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8"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9"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30"/>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31"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2"/>
          <w:pgSz w:w="16839" w:h="11907" w:orient="landscape" w:code="9"/>
          <w:pgMar w:top="1134" w:right="851" w:bottom="567" w:left="567" w:header="720" w:footer="720" w:gutter="0"/>
          <w:cols w:space="708"/>
          <w:noEndnote/>
          <w:docGrid w:linePitch="326"/>
        </w:sectPr>
      </w:pPr>
    </w:p>
    <w:p w:rsidR="007C305D" w:rsidRPr="00AC6D5F" w:rsidRDefault="007C305D" w:rsidP="007C305D">
      <w:pPr>
        <w:pStyle w:val="1"/>
        <w:keepLines w:val="0"/>
        <w:spacing w:before="240" w:after="120"/>
        <w:ind w:firstLine="432"/>
        <w:jc w:val="both"/>
        <w:rPr>
          <w:rFonts w:ascii="Times New Roman" w:eastAsia="MS Mincho" w:hAnsi="Times New Roman"/>
          <w:color w:val="548DD4"/>
          <w:kern w:val="32"/>
          <w:szCs w:val="24"/>
          <w:lang w:eastAsia="x-none"/>
        </w:rPr>
      </w:pPr>
      <w:bookmarkStart w:id="30" w:name="_Ref422151860"/>
      <w:bookmarkStart w:id="31" w:name="_Toc422398790"/>
      <w:bookmarkStart w:id="32" w:name="_Toc422750747"/>
      <w:bookmarkStart w:id="33" w:name="_Ref422751646"/>
      <w:bookmarkStart w:id="34" w:name="_Toc422753707"/>
      <w:bookmarkStart w:id="35" w:name="_Ref422839771"/>
      <w:bookmarkStart w:id="36" w:name="_Toc438578265"/>
      <w:bookmarkStart w:id="37" w:name="декларация2"/>
      <w:r w:rsidRPr="00E82F20">
        <w:rPr>
          <w:rFonts w:ascii="Times New Roman" w:eastAsia="MS Mincho" w:hAnsi="Times New Roman"/>
          <w:color w:val="548DD4"/>
          <w:kern w:val="32"/>
          <w:szCs w:val="24"/>
          <w:lang w:val="x-none" w:eastAsia="x-none"/>
        </w:rPr>
        <w:t xml:space="preserve">Форма </w:t>
      </w:r>
      <w:bookmarkEnd w:id="30"/>
      <w:r>
        <w:rPr>
          <w:rFonts w:ascii="Times New Roman" w:eastAsia="MS Mincho" w:hAnsi="Times New Roman"/>
          <w:color w:val="548DD4"/>
          <w:kern w:val="32"/>
          <w:szCs w:val="24"/>
          <w:lang w:eastAsia="x-none"/>
        </w:rPr>
        <w:t>2</w:t>
      </w:r>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31"/>
      <w:bookmarkEnd w:id="32"/>
      <w:bookmarkEnd w:id="33"/>
      <w:bookmarkEnd w:id="34"/>
      <w:bookmarkEnd w:id="35"/>
      <w:bookmarkEnd w:id="36"/>
      <w:bookmarkEnd w:id="37"/>
    </w:p>
    <w:p w:rsidR="007C305D" w:rsidRPr="00AC6D5F" w:rsidRDefault="007C305D" w:rsidP="007C305D">
      <w:pPr>
        <w:autoSpaceDE w:val="0"/>
        <w:autoSpaceDN w:val="0"/>
        <w:spacing w:after="120"/>
        <w:jc w:val="center"/>
        <w:rPr>
          <w:b/>
          <w:bCs/>
          <w:spacing w:val="60"/>
          <w:sz w:val="26"/>
          <w:szCs w:val="26"/>
        </w:rPr>
      </w:pPr>
      <w:r w:rsidRPr="00AC6D5F">
        <w:rPr>
          <w:b/>
          <w:bCs/>
          <w:spacing w:val="60"/>
          <w:sz w:val="26"/>
          <w:szCs w:val="26"/>
        </w:rPr>
        <w:t>ФОРМА</w:t>
      </w:r>
    </w:p>
    <w:p w:rsidR="007C305D" w:rsidRPr="00AC6D5F" w:rsidRDefault="007C305D" w:rsidP="007C305D">
      <w:pPr>
        <w:autoSpaceDE w:val="0"/>
        <w:autoSpaceDN w:val="0"/>
        <w:spacing w:after="480"/>
        <w:jc w:val="center"/>
        <w:rPr>
          <w:b/>
          <w:bCs/>
          <w:sz w:val="26"/>
          <w:szCs w:val="26"/>
        </w:rPr>
      </w:pPr>
      <w:r w:rsidRPr="00AC6D5F">
        <w:rPr>
          <w:b/>
          <w:bCs/>
          <w:sz w:val="26"/>
          <w:szCs w:val="26"/>
        </w:rPr>
        <w:t>декларации о соответствии участника закупки критериям отнесения</w:t>
      </w:r>
      <w:r w:rsidRPr="00AC6D5F">
        <w:rPr>
          <w:b/>
          <w:bCs/>
          <w:sz w:val="26"/>
          <w:szCs w:val="26"/>
        </w:rPr>
        <w:br/>
        <w:t>к субъектам малого и среднего предпринимательства</w:t>
      </w:r>
    </w:p>
    <w:p w:rsidR="007C305D" w:rsidRPr="00AC6D5F" w:rsidRDefault="007C305D" w:rsidP="007C305D">
      <w:pPr>
        <w:autoSpaceDE w:val="0"/>
        <w:autoSpaceDN w:val="0"/>
        <w:ind w:firstLine="567"/>
      </w:pPr>
      <w:r w:rsidRPr="00AC6D5F">
        <w:t xml:space="preserve">Подтверждаем, что  </w:t>
      </w:r>
    </w:p>
    <w:p w:rsidR="007C305D" w:rsidRPr="00AC6D5F" w:rsidRDefault="007C305D" w:rsidP="007C305D">
      <w:pPr>
        <w:pBdr>
          <w:top w:val="single" w:sz="4" w:space="1" w:color="auto"/>
        </w:pBdr>
        <w:autoSpaceDE w:val="0"/>
        <w:autoSpaceDN w:val="0"/>
        <w:spacing w:after="120"/>
        <w:ind w:left="2637"/>
        <w:jc w:val="center"/>
        <w:rPr>
          <w:sz w:val="20"/>
          <w:szCs w:val="20"/>
        </w:rPr>
      </w:pPr>
      <w:r w:rsidRPr="00AC6D5F">
        <w:rPr>
          <w:sz w:val="20"/>
          <w:szCs w:val="20"/>
        </w:rPr>
        <w:t>(указывается наименование участника закупки)</w:t>
      </w:r>
    </w:p>
    <w:p w:rsidR="007C305D" w:rsidRPr="00AC6D5F" w:rsidRDefault="007C305D" w:rsidP="007C305D">
      <w:pPr>
        <w:autoSpaceDE w:val="0"/>
        <w:autoSpaceDN w:val="0"/>
        <w:jc w:val="both"/>
      </w:pPr>
      <w:r w:rsidRPr="00AC6D5F">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7C305D" w:rsidRPr="00AC6D5F" w:rsidRDefault="007C305D" w:rsidP="007C305D">
      <w:pPr>
        <w:pBdr>
          <w:top w:val="single" w:sz="4" w:space="1" w:color="auto"/>
        </w:pBdr>
        <w:autoSpaceDE w:val="0"/>
        <w:autoSpaceDN w:val="0"/>
        <w:spacing w:after="120"/>
        <w:ind w:left="2665"/>
        <w:jc w:val="center"/>
        <w:rPr>
          <w:sz w:val="20"/>
          <w:szCs w:val="20"/>
        </w:rPr>
      </w:pPr>
      <w:r w:rsidRPr="00AC6D5F">
        <w:rPr>
          <w:sz w:val="20"/>
          <w:szCs w:val="20"/>
        </w:rPr>
        <w:t>(указывается субъект малого или среднего предпринимательства</w:t>
      </w:r>
      <w:r w:rsidRPr="00AC6D5F">
        <w:rPr>
          <w:sz w:val="20"/>
          <w:szCs w:val="20"/>
        </w:rPr>
        <w:br/>
        <w:t>в зависимости от критериев отнесения)</w:t>
      </w:r>
    </w:p>
    <w:p w:rsidR="007C305D" w:rsidRPr="00AC6D5F" w:rsidRDefault="007C305D" w:rsidP="007C305D">
      <w:pPr>
        <w:autoSpaceDE w:val="0"/>
        <w:autoSpaceDN w:val="0"/>
      </w:pPr>
      <w:r w:rsidRPr="00AC6D5F">
        <w:t>предпринимательства, и сообщаем следующую информацию:</w:t>
      </w:r>
    </w:p>
    <w:p w:rsidR="007C305D" w:rsidRPr="00AC6D5F" w:rsidRDefault="007C305D" w:rsidP="007C305D">
      <w:pPr>
        <w:autoSpaceDE w:val="0"/>
        <w:autoSpaceDN w:val="0"/>
        <w:ind w:left="567"/>
      </w:pPr>
      <w:r w:rsidRPr="00AC6D5F">
        <w:t xml:space="preserve">1. Адрес местонахождения (юридический адрес):  </w:t>
      </w:r>
    </w:p>
    <w:p w:rsidR="007C305D" w:rsidRPr="00AC6D5F" w:rsidRDefault="007C305D" w:rsidP="007C305D">
      <w:pPr>
        <w:pBdr>
          <w:top w:val="single" w:sz="4" w:space="1" w:color="auto"/>
        </w:pBdr>
        <w:autoSpaceDE w:val="0"/>
        <w:autoSpaceDN w:val="0"/>
        <w:ind w:left="5755"/>
        <w:rPr>
          <w:sz w:val="2"/>
          <w:szCs w:val="2"/>
        </w:rPr>
      </w:pPr>
    </w:p>
    <w:p w:rsidR="007C305D" w:rsidRPr="00AC6D5F" w:rsidRDefault="007C305D" w:rsidP="007C305D">
      <w:pPr>
        <w:tabs>
          <w:tab w:val="right" w:pos="9923"/>
        </w:tabs>
        <w:autoSpaceDE w:val="0"/>
        <w:autoSpaceDN w:val="0"/>
      </w:pPr>
      <w:r w:rsidRPr="00AC6D5F">
        <w:tab/>
        <w:t>.</w:t>
      </w:r>
    </w:p>
    <w:p w:rsidR="007C305D" w:rsidRPr="00AC6D5F" w:rsidRDefault="007C305D" w:rsidP="007C305D">
      <w:pPr>
        <w:pBdr>
          <w:top w:val="single" w:sz="4" w:space="1" w:color="auto"/>
        </w:pBdr>
        <w:autoSpaceDE w:val="0"/>
        <w:autoSpaceDN w:val="0"/>
        <w:ind w:right="113"/>
        <w:rPr>
          <w:sz w:val="2"/>
          <w:szCs w:val="2"/>
        </w:rPr>
      </w:pPr>
    </w:p>
    <w:p w:rsidR="007C305D" w:rsidRPr="00AC6D5F" w:rsidRDefault="007C305D" w:rsidP="007C305D">
      <w:pPr>
        <w:tabs>
          <w:tab w:val="right" w:pos="9923"/>
        </w:tabs>
        <w:autoSpaceDE w:val="0"/>
        <w:autoSpaceDN w:val="0"/>
        <w:ind w:left="567"/>
      </w:pPr>
      <w:r w:rsidRPr="00AC6D5F">
        <w:t>2.</w:t>
      </w:r>
      <w:r w:rsidRPr="00AC6D5F">
        <w:rPr>
          <w:lang w:val="en-US"/>
        </w:rPr>
        <w:t> </w:t>
      </w:r>
      <w:r w:rsidRPr="00AC6D5F">
        <w:t>ИНН/</w:t>
      </w:r>
      <w:proofErr w:type="gramStart"/>
      <w:r w:rsidRPr="00AC6D5F">
        <w:t xml:space="preserve">КПП:  </w:t>
      </w:r>
      <w:r w:rsidRPr="00AC6D5F">
        <w:tab/>
      </w:r>
      <w:proofErr w:type="gramEnd"/>
      <w:r w:rsidRPr="00AC6D5F">
        <w:t>.</w:t>
      </w:r>
    </w:p>
    <w:p w:rsidR="007C305D" w:rsidRPr="00AC6D5F" w:rsidRDefault="007C305D" w:rsidP="007C305D">
      <w:pPr>
        <w:pBdr>
          <w:top w:val="single" w:sz="4" w:space="1" w:color="auto"/>
        </w:pBdr>
        <w:autoSpaceDE w:val="0"/>
        <w:autoSpaceDN w:val="0"/>
        <w:ind w:left="2098" w:right="113"/>
        <w:jc w:val="center"/>
        <w:rPr>
          <w:sz w:val="20"/>
          <w:szCs w:val="20"/>
        </w:rPr>
      </w:pPr>
      <w:r w:rsidRPr="00AC6D5F">
        <w:rPr>
          <w:sz w:val="20"/>
          <w:szCs w:val="20"/>
        </w:rPr>
        <w:t>(№, сведения о дате выдачи документа и выдавшем его органе)</w:t>
      </w:r>
    </w:p>
    <w:p w:rsidR="007C305D" w:rsidRPr="00AC6D5F" w:rsidRDefault="007C305D" w:rsidP="007C305D">
      <w:pPr>
        <w:tabs>
          <w:tab w:val="right" w:pos="9923"/>
        </w:tabs>
        <w:autoSpaceDE w:val="0"/>
        <w:autoSpaceDN w:val="0"/>
        <w:ind w:left="567"/>
      </w:pPr>
      <w:r w:rsidRPr="00AC6D5F">
        <w:t>3. </w:t>
      </w:r>
      <w:proofErr w:type="gramStart"/>
      <w:r w:rsidRPr="00AC6D5F">
        <w:t xml:space="preserve">ОГРН:  </w:t>
      </w:r>
      <w:r w:rsidRPr="00AC6D5F">
        <w:tab/>
      </w:r>
      <w:proofErr w:type="gramEnd"/>
      <w:r w:rsidRPr="00AC6D5F">
        <w:t>.</w:t>
      </w:r>
    </w:p>
    <w:p w:rsidR="007C305D" w:rsidRPr="00AC6D5F" w:rsidRDefault="007C305D" w:rsidP="007C305D">
      <w:pPr>
        <w:pBdr>
          <w:top w:val="single" w:sz="4" w:space="1" w:color="auto"/>
        </w:pBdr>
        <w:autoSpaceDE w:val="0"/>
        <w:autoSpaceDN w:val="0"/>
        <w:ind w:left="1616" w:right="113"/>
        <w:rPr>
          <w:sz w:val="2"/>
          <w:szCs w:val="2"/>
        </w:rPr>
      </w:pPr>
    </w:p>
    <w:p w:rsidR="007C305D" w:rsidRPr="00AC6D5F" w:rsidRDefault="007C305D" w:rsidP="007C305D">
      <w:pPr>
        <w:autoSpaceDE w:val="0"/>
        <w:autoSpaceDN w:val="0"/>
        <w:ind w:left="567" w:right="113"/>
      </w:pPr>
      <w:r w:rsidRPr="00AC6D5F">
        <w:t>4. Исключен.</w:t>
      </w:r>
    </w:p>
    <w:p w:rsidR="007C305D" w:rsidRPr="00AC6D5F" w:rsidRDefault="007C305D" w:rsidP="007C305D">
      <w:pPr>
        <w:autoSpaceDE w:val="0"/>
        <w:autoSpaceDN w:val="0"/>
        <w:spacing w:after="120"/>
        <w:ind w:firstLine="567"/>
        <w:jc w:val="both"/>
      </w:pPr>
      <w:r w:rsidRPr="00AC6D5F">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AC6D5F">
        <w:rPr>
          <w:bCs/>
          <w:color w:val="00B050"/>
        </w:rPr>
        <w:t>&lt;1&gt;</w:t>
      </w:r>
      <w:r w:rsidRPr="00AC6D5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C305D" w:rsidRPr="00AC6D5F" w:rsidTr="00585802">
        <w:trPr>
          <w:cantSplit/>
          <w:tblHeader/>
        </w:trPr>
        <w:tc>
          <w:tcPr>
            <w:tcW w:w="567" w:type="dxa"/>
            <w:vAlign w:val="center"/>
          </w:tcPr>
          <w:p w:rsidR="007C305D" w:rsidRPr="00AC6D5F" w:rsidRDefault="007C305D" w:rsidP="00585802">
            <w:pPr>
              <w:autoSpaceDE w:val="0"/>
              <w:autoSpaceDN w:val="0"/>
              <w:jc w:val="center"/>
              <w:rPr>
                <w:sz w:val="22"/>
                <w:szCs w:val="22"/>
              </w:rPr>
            </w:pPr>
            <w:r w:rsidRPr="00AC6D5F">
              <w:rPr>
                <w:sz w:val="22"/>
                <w:szCs w:val="22"/>
              </w:rPr>
              <w:t>№ п/п</w:t>
            </w:r>
          </w:p>
        </w:tc>
        <w:tc>
          <w:tcPr>
            <w:tcW w:w="4649" w:type="dxa"/>
            <w:vAlign w:val="center"/>
          </w:tcPr>
          <w:p w:rsidR="007C305D" w:rsidRPr="00AC6D5F" w:rsidRDefault="007C305D" w:rsidP="00585802">
            <w:pPr>
              <w:autoSpaceDE w:val="0"/>
              <w:autoSpaceDN w:val="0"/>
              <w:jc w:val="center"/>
              <w:rPr>
                <w:sz w:val="22"/>
                <w:szCs w:val="22"/>
              </w:rPr>
            </w:pPr>
            <w:r w:rsidRPr="00AC6D5F">
              <w:rPr>
                <w:sz w:val="22"/>
                <w:szCs w:val="22"/>
              </w:rPr>
              <w:t>Наименование сведений</w:t>
            </w:r>
          </w:p>
        </w:tc>
        <w:tc>
          <w:tcPr>
            <w:tcW w:w="1588" w:type="dxa"/>
            <w:vAlign w:val="center"/>
          </w:tcPr>
          <w:p w:rsidR="007C305D" w:rsidRPr="00AC6D5F" w:rsidRDefault="007C305D" w:rsidP="00585802">
            <w:pPr>
              <w:autoSpaceDE w:val="0"/>
              <w:autoSpaceDN w:val="0"/>
              <w:jc w:val="center"/>
              <w:rPr>
                <w:sz w:val="22"/>
                <w:szCs w:val="22"/>
              </w:rPr>
            </w:pPr>
            <w:r w:rsidRPr="00AC6D5F">
              <w:rPr>
                <w:sz w:val="22"/>
                <w:szCs w:val="22"/>
              </w:rPr>
              <w:t>Малые предприятия</w:t>
            </w:r>
          </w:p>
        </w:tc>
        <w:tc>
          <w:tcPr>
            <w:tcW w:w="1588" w:type="dxa"/>
            <w:vAlign w:val="center"/>
          </w:tcPr>
          <w:p w:rsidR="007C305D" w:rsidRPr="00AC6D5F" w:rsidRDefault="007C305D" w:rsidP="00585802">
            <w:pPr>
              <w:autoSpaceDE w:val="0"/>
              <w:autoSpaceDN w:val="0"/>
              <w:jc w:val="center"/>
              <w:rPr>
                <w:sz w:val="22"/>
                <w:szCs w:val="22"/>
              </w:rPr>
            </w:pPr>
            <w:r w:rsidRPr="00AC6D5F">
              <w:rPr>
                <w:sz w:val="22"/>
                <w:szCs w:val="22"/>
              </w:rPr>
              <w:t>Средние предприятия</w:t>
            </w:r>
          </w:p>
        </w:tc>
        <w:tc>
          <w:tcPr>
            <w:tcW w:w="1588" w:type="dxa"/>
            <w:vAlign w:val="center"/>
          </w:tcPr>
          <w:p w:rsidR="007C305D" w:rsidRPr="00AC6D5F" w:rsidRDefault="007C305D" w:rsidP="00585802">
            <w:pPr>
              <w:autoSpaceDE w:val="0"/>
              <w:autoSpaceDN w:val="0"/>
              <w:jc w:val="center"/>
              <w:rPr>
                <w:sz w:val="22"/>
                <w:szCs w:val="22"/>
              </w:rPr>
            </w:pPr>
            <w:r w:rsidRPr="00AC6D5F">
              <w:rPr>
                <w:sz w:val="22"/>
                <w:szCs w:val="22"/>
              </w:rPr>
              <w:t>Показатель</w:t>
            </w:r>
          </w:p>
        </w:tc>
      </w:tr>
      <w:tr w:rsidR="007C305D" w:rsidRPr="00AC6D5F" w:rsidTr="00585802">
        <w:trPr>
          <w:cantSplit/>
          <w:tblHeader/>
        </w:trPr>
        <w:tc>
          <w:tcPr>
            <w:tcW w:w="567" w:type="dxa"/>
          </w:tcPr>
          <w:p w:rsidR="007C305D" w:rsidRPr="00AC6D5F" w:rsidRDefault="007C305D" w:rsidP="00585802">
            <w:pPr>
              <w:autoSpaceDE w:val="0"/>
              <w:autoSpaceDN w:val="0"/>
              <w:jc w:val="center"/>
              <w:rPr>
                <w:sz w:val="22"/>
                <w:szCs w:val="22"/>
              </w:rPr>
            </w:pPr>
            <w:r w:rsidRPr="00AC6D5F">
              <w:rPr>
                <w:sz w:val="22"/>
                <w:szCs w:val="22"/>
              </w:rPr>
              <w:t xml:space="preserve">1 </w:t>
            </w:r>
            <w:r w:rsidRPr="00AC6D5F">
              <w:rPr>
                <w:bCs/>
                <w:color w:val="00B050"/>
              </w:rPr>
              <w:t>&lt;2&gt;:</w:t>
            </w:r>
          </w:p>
        </w:tc>
        <w:tc>
          <w:tcPr>
            <w:tcW w:w="4649" w:type="dxa"/>
          </w:tcPr>
          <w:p w:rsidR="007C305D" w:rsidRPr="00AC6D5F" w:rsidRDefault="007C305D" w:rsidP="00585802">
            <w:pPr>
              <w:autoSpaceDE w:val="0"/>
              <w:autoSpaceDN w:val="0"/>
              <w:jc w:val="center"/>
              <w:rPr>
                <w:sz w:val="22"/>
                <w:szCs w:val="22"/>
              </w:rPr>
            </w:pPr>
            <w:r w:rsidRPr="00AC6D5F">
              <w:rPr>
                <w:sz w:val="22"/>
                <w:szCs w:val="22"/>
              </w:rPr>
              <w:t>2</w:t>
            </w:r>
          </w:p>
        </w:tc>
        <w:tc>
          <w:tcPr>
            <w:tcW w:w="1588" w:type="dxa"/>
          </w:tcPr>
          <w:p w:rsidR="007C305D" w:rsidRPr="00AC6D5F" w:rsidRDefault="007C305D" w:rsidP="00585802">
            <w:pPr>
              <w:autoSpaceDE w:val="0"/>
              <w:autoSpaceDN w:val="0"/>
              <w:jc w:val="center"/>
              <w:rPr>
                <w:sz w:val="22"/>
                <w:szCs w:val="22"/>
              </w:rPr>
            </w:pPr>
            <w:r w:rsidRPr="00AC6D5F">
              <w:rPr>
                <w:sz w:val="22"/>
                <w:szCs w:val="22"/>
              </w:rPr>
              <w:t>3</w:t>
            </w:r>
          </w:p>
        </w:tc>
        <w:tc>
          <w:tcPr>
            <w:tcW w:w="1588" w:type="dxa"/>
          </w:tcPr>
          <w:p w:rsidR="007C305D" w:rsidRPr="00AC6D5F" w:rsidRDefault="007C305D" w:rsidP="00585802">
            <w:pPr>
              <w:autoSpaceDE w:val="0"/>
              <w:autoSpaceDN w:val="0"/>
              <w:jc w:val="center"/>
              <w:rPr>
                <w:sz w:val="22"/>
                <w:szCs w:val="22"/>
              </w:rPr>
            </w:pPr>
            <w:r w:rsidRPr="00AC6D5F">
              <w:rPr>
                <w:sz w:val="22"/>
                <w:szCs w:val="22"/>
              </w:rPr>
              <w:t>4</w:t>
            </w:r>
          </w:p>
        </w:tc>
        <w:tc>
          <w:tcPr>
            <w:tcW w:w="1588" w:type="dxa"/>
          </w:tcPr>
          <w:p w:rsidR="007C305D" w:rsidRPr="00AC6D5F" w:rsidRDefault="007C305D" w:rsidP="00585802">
            <w:pPr>
              <w:autoSpaceDE w:val="0"/>
              <w:autoSpaceDN w:val="0"/>
              <w:jc w:val="center"/>
              <w:rPr>
                <w:sz w:val="22"/>
                <w:szCs w:val="22"/>
              </w:rPr>
            </w:pPr>
            <w:r w:rsidRPr="00AC6D5F">
              <w:rPr>
                <w:sz w:val="22"/>
                <w:szCs w:val="22"/>
              </w:rPr>
              <w:t>5</w:t>
            </w:r>
          </w:p>
        </w:tc>
      </w:tr>
      <w:tr w:rsidR="007C305D" w:rsidRPr="00AC6D5F" w:rsidTr="00585802">
        <w:trPr>
          <w:cantSplit/>
        </w:trPr>
        <w:tc>
          <w:tcPr>
            <w:tcW w:w="567" w:type="dxa"/>
          </w:tcPr>
          <w:p w:rsidR="007C305D" w:rsidRPr="00AC6D5F" w:rsidRDefault="007C305D" w:rsidP="00585802">
            <w:pPr>
              <w:autoSpaceDE w:val="0"/>
              <w:autoSpaceDN w:val="0"/>
              <w:jc w:val="center"/>
              <w:rPr>
                <w:sz w:val="22"/>
                <w:szCs w:val="22"/>
              </w:rPr>
            </w:pPr>
            <w:r w:rsidRPr="00AC6D5F">
              <w:rPr>
                <w:sz w:val="22"/>
                <w:szCs w:val="22"/>
              </w:rPr>
              <w:t>1</w:t>
            </w:r>
          </w:p>
        </w:tc>
        <w:tc>
          <w:tcPr>
            <w:tcW w:w="4649" w:type="dxa"/>
          </w:tcPr>
          <w:p w:rsidR="007C305D" w:rsidRPr="00AC6D5F" w:rsidRDefault="007C305D" w:rsidP="00585802">
            <w:pPr>
              <w:autoSpaceDE w:val="0"/>
              <w:autoSpaceDN w:val="0"/>
              <w:ind w:left="57"/>
              <w:rPr>
                <w:sz w:val="22"/>
                <w:szCs w:val="22"/>
              </w:rPr>
            </w:pPr>
            <w:r w:rsidRPr="00AC6D5F">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C305D" w:rsidRPr="00AC6D5F" w:rsidRDefault="007C305D" w:rsidP="00585802">
            <w:pPr>
              <w:autoSpaceDE w:val="0"/>
              <w:autoSpaceDN w:val="0"/>
              <w:jc w:val="center"/>
              <w:rPr>
                <w:sz w:val="22"/>
                <w:szCs w:val="22"/>
              </w:rPr>
            </w:pPr>
            <w:r w:rsidRPr="00AC6D5F">
              <w:rPr>
                <w:sz w:val="22"/>
                <w:szCs w:val="22"/>
              </w:rPr>
              <w:t>не более 25</w:t>
            </w:r>
          </w:p>
        </w:tc>
        <w:tc>
          <w:tcPr>
            <w:tcW w:w="1588" w:type="dxa"/>
          </w:tcPr>
          <w:p w:rsidR="007C305D" w:rsidRPr="00AC6D5F" w:rsidRDefault="007C305D" w:rsidP="00585802">
            <w:pPr>
              <w:autoSpaceDE w:val="0"/>
              <w:autoSpaceDN w:val="0"/>
              <w:jc w:val="center"/>
              <w:rPr>
                <w:sz w:val="22"/>
                <w:szCs w:val="22"/>
              </w:rPr>
            </w:pPr>
            <w:r w:rsidRPr="00AC6D5F">
              <w:rPr>
                <w:sz w:val="22"/>
                <w:szCs w:val="22"/>
              </w:rPr>
              <w:sym w:font="Symbol" w:char="F02D"/>
            </w:r>
          </w:p>
        </w:tc>
      </w:tr>
      <w:tr w:rsidR="007C305D" w:rsidRPr="00AC6D5F" w:rsidTr="00585802">
        <w:trPr>
          <w:cantSplit/>
        </w:trPr>
        <w:tc>
          <w:tcPr>
            <w:tcW w:w="567" w:type="dxa"/>
          </w:tcPr>
          <w:p w:rsidR="007C305D" w:rsidRPr="00AC6D5F" w:rsidRDefault="007C305D" w:rsidP="00585802">
            <w:pPr>
              <w:autoSpaceDE w:val="0"/>
              <w:autoSpaceDN w:val="0"/>
              <w:jc w:val="center"/>
              <w:rPr>
                <w:sz w:val="22"/>
                <w:szCs w:val="22"/>
              </w:rPr>
            </w:pPr>
            <w:r w:rsidRPr="00AC6D5F">
              <w:rPr>
                <w:sz w:val="22"/>
                <w:szCs w:val="22"/>
              </w:rPr>
              <w:t>2</w:t>
            </w:r>
          </w:p>
        </w:tc>
        <w:tc>
          <w:tcPr>
            <w:tcW w:w="4649" w:type="dxa"/>
          </w:tcPr>
          <w:p w:rsidR="007C305D" w:rsidRPr="00AC6D5F" w:rsidRDefault="007C305D" w:rsidP="00585802">
            <w:pPr>
              <w:autoSpaceDE w:val="0"/>
              <w:autoSpaceDN w:val="0"/>
              <w:ind w:left="57"/>
              <w:rPr>
                <w:sz w:val="22"/>
                <w:szCs w:val="22"/>
              </w:rPr>
            </w:pPr>
            <w:r w:rsidRPr="00AC6D5F">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AC6D5F">
              <w:rPr>
                <w:bCs/>
                <w:color w:val="00B050"/>
              </w:rPr>
              <w:t>&lt;3&gt;.</w:t>
            </w:r>
          </w:p>
        </w:tc>
        <w:tc>
          <w:tcPr>
            <w:tcW w:w="3176" w:type="dxa"/>
            <w:gridSpan w:val="2"/>
          </w:tcPr>
          <w:p w:rsidR="007C305D" w:rsidRPr="00AC6D5F" w:rsidRDefault="007C305D" w:rsidP="00585802">
            <w:pPr>
              <w:autoSpaceDE w:val="0"/>
              <w:autoSpaceDN w:val="0"/>
              <w:jc w:val="center"/>
              <w:rPr>
                <w:sz w:val="22"/>
                <w:szCs w:val="22"/>
              </w:rPr>
            </w:pPr>
            <w:r w:rsidRPr="00AC6D5F">
              <w:rPr>
                <w:sz w:val="22"/>
                <w:szCs w:val="22"/>
              </w:rPr>
              <w:t>не более 49</w:t>
            </w:r>
          </w:p>
        </w:tc>
        <w:tc>
          <w:tcPr>
            <w:tcW w:w="1588" w:type="dxa"/>
          </w:tcPr>
          <w:p w:rsidR="007C305D" w:rsidRPr="00AC6D5F" w:rsidRDefault="007C305D" w:rsidP="00585802">
            <w:pPr>
              <w:autoSpaceDE w:val="0"/>
              <w:autoSpaceDN w:val="0"/>
              <w:jc w:val="center"/>
              <w:rPr>
                <w:sz w:val="22"/>
                <w:szCs w:val="22"/>
              </w:rPr>
            </w:pPr>
            <w:r w:rsidRPr="00AC6D5F">
              <w:rPr>
                <w:sz w:val="22"/>
                <w:szCs w:val="22"/>
              </w:rPr>
              <w:sym w:font="Symbol" w:char="F02D"/>
            </w:r>
          </w:p>
        </w:tc>
      </w:tr>
      <w:tr w:rsidR="007C305D" w:rsidRPr="00AC6D5F" w:rsidTr="00585802">
        <w:trPr>
          <w:cantSplit/>
        </w:trPr>
        <w:tc>
          <w:tcPr>
            <w:tcW w:w="567" w:type="dxa"/>
          </w:tcPr>
          <w:p w:rsidR="007C305D" w:rsidRPr="00AC6D5F" w:rsidRDefault="007C305D" w:rsidP="00585802">
            <w:pPr>
              <w:autoSpaceDE w:val="0"/>
              <w:autoSpaceDN w:val="0"/>
              <w:jc w:val="center"/>
              <w:rPr>
                <w:sz w:val="22"/>
                <w:szCs w:val="22"/>
              </w:rPr>
            </w:pPr>
            <w:r w:rsidRPr="00AC6D5F">
              <w:rPr>
                <w:sz w:val="22"/>
                <w:szCs w:val="22"/>
              </w:rPr>
              <w:t>3</w:t>
            </w:r>
          </w:p>
        </w:tc>
        <w:tc>
          <w:tcPr>
            <w:tcW w:w="4649" w:type="dxa"/>
          </w:tcPr>
          <w:p w:rsidR="007C305D" w:rsidRPr="00AC6D5F" w:rsidRDefault="007C305D" w:rsidP="00585802">
            <w:pPr>
              <w:autoSpaceDE w:val="0"/>
              <w:autoSpaceDN w:val="0"/>
              <w:ind w:left="57"/>
              <w:rPr>
                <w:sz w:val="22"/>
                <w:szCs w:val="22"/>
              </w:rPr>
            </w:pPr>
            <w:r w:rsidRPr="00AC6D5F">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C305D" w:rsidRPr="00AC6D5F" w:rsidRDefault="007C305D" w:rsidP="00585802">
            <w:pPr>
              <w:autoSpaceDE w:val="0"/>
              <w:autoSpaceDN w:val="0"/>
              <w:jc w:val="center"/>
              <w:rPr>
                <w:sz w:val="22"/>
                <w:szCs w:val="22"/>
              </w:rPr>
            </w:pPr>
            <w:r w:rsidRPr="00AC6D5F">
              <w:rPr>
                <w:sz w:val="22"/>
                <w:szCs w:val="22"/>
              </w:rPr>
              <w:t>да (нет)</w:t>
            </w:r>
          </w:p>
        </w:tc>
      </w:tr>
      <w:tr w:rsidR="007C305D" w:rsidRPr="00AC6D5F" w:rsidTr="00585802">
        <w:trPr>
          <w:cantSplit/>
        </w:trPr>
        <w:tc>
          <w:tcPr>
            <w:tcW w:w="567" w:type="dxa"/>
          </w:tcPr>
          <w:p w:rsidR="007C305D" w:rsidRPr="00AC6D5F" w:rsidRDefault="007C305D" w:rsidP="00585802">
            <w:pPr>
              <w:autoSpaceDE w:val="0"/>
              <w:autoSpaceDN w:val="0"/>
              <w:jc w:val="center"/>
              <w:rPr>
                <w:sz w:val="22"/>
                <w:szCs w:val="22"/>
              </w:rPr>
            </w:pPr>
            <w:r w:rsidRPr="00AC6D5F">
              <w:rPr>
                <w:sz w:val="22"/>
                <w:szCs w:val="22"/>
              </w:rPr>
              <w:t>4</w:t>
            </w:r>
          </w:p>
        </w:tc>
        <w:tc>
          <w:tcPr>
            <w:tcW w:w="4649" w:type="dxa"/>
          </w:tcPr>
          <w:p w:rsidR="007C305D" w:rsidRPr="00AC6D5F" w:rsidRDefault="007C305D" w:rsidP="00585802">
            <w:pPr>
              <w:autoSpaceDE w:val="0"/>
              <w:autoSpaceDN w:val="0"/>
              <w:ind w:left="57"/>
              <w:rPr>
                <w:sz w:val="22"/>
                <w:szCs w:val="22"/>
              </w:rPr>
            </w:pPr>
            <w:r w:rsidRPr="00AC6D5F">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C305D" w:rsidRPr="00AC6D5F" w:rsidRDefault="007C305D" w:rsidP="00585802">
            <w:pPr>
              <w:autoSpaceDE w:val="0"/>
              <w:autoSpaceDN w:val="0"/>
              <w:jc w:val="center"/>
              <w:rPr>
                <w:sz w:val="22"/>
                <w:szCs w:val="22"/>
              </w:rPr>
            </w:pPr>
            <w:r w:rsidRPr="00AC6D5F">
              <w:rPr>
                <w:sz w:val="22"/>
                <w:szCs w:val="22"/>
              </w:rPr>
              <w:t>да (нет)</w:t>
            </w:r>
          </w:p>
        </w:tc>
      </w:tr>
      <w:tr w:rsidR="007C305D" w:rsidRPr="00AC6D5F" w:rsidTr="00585802">
        <w:trPr>
          <w:cantSplit/>
        </w:trPr>
        <w:tc>
          <w:tcPr>
            <w:tcW w:w="567" w:type="dxa"/>
          </w:tcPr>
          <w:p w:rsidR="007C305D" w:rsidRPr="00AC6D5F" w:rsidRDefault="007C305D" w:rsidP="00585802">
            <w:pPr>
              <w:autoSpaceDE w:val="0"/>
              <w:autoSpaceDN w:val="0"/>
              <w:jc w:val="center"/>
              <w:rPr>
                <w:sz w:val="22"/>
                <w:szCs w:val="22"/>
              </w:rPr>
            </w:pPr>
            <w:r w:rsidRPr="00AC6D5F">
              <w:rPr>
                <w:sz w:val="22"/>
                <w:szCs w:val="22"/>
              </w:rPr>
              <w:t>5</w:t>
            </w:r>
          </w:p>
        </w:tc>
        <w:tc>
          <w:tcPr>
            <w:tcW w:w="4649" w:type="dxa"/>
          </w:tcPr>
          <w:p w:rsidR="007C305D" w:rsidRPr="00AC6D5F" w:rsidRDefault="007C305D" w:rsidP="00585802">
            <w:pPr>
              <w:autoSpaceDE w:val="0"/>
              <w:autoSpaceDN w:val="0"/>
              <w:ind w:left="57"/>
              <w:rPr>
                <w:sz w:val="22"/>
                <w:szCs w:val="22"/>
              </w:rPr>
            </w:pPr>
            <w:r w:rsidRPr="00AC6D5F">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AC6D5F">
              <w:rPr>
                <w:sz w:val="22"/>
                <w:szCs w:val="22"/>
              </w:rPr>
              <w:t>Сколково</w:t>
            </w:r>
            <w:proofErr w:type="spellEnd"/>
            <w:r w:rsidRPr="00AC6D5F">
              <w:rPr>
                <w:sz w:val="22"/>
                <w:szCs w:val="22"/>
              </w:rPr>
              <w:t>”</w:t>
            </w:r>
          </w:p>
        </w:tc>
        <w:tc>
          <w:tcPr>
            <w:tcW w:w="4764" w:type="dxa"/>
            <w:gridSpan w:val="3"/>
          </w:tcPr>
          <w:p w:rsidR="007C305D" w:rsidRPr="00AC6D5F" w:rsidRDefault="007C305D" w:rsidP="00585802">
            <w:pPr>
              <w:autoSpaceDE w:val="0"/>
              <w:autoSpaceDN w:val="0"/>
              <w:jc w:val="center"/>
              <w:rPr>
                <w:sz w:val="22"/>
                <w:szCs w:val="22"/>
              </w:rPr>
            </w:pPr>
            <w:r w:rsidRPr="00AC6D5F">
              <w:rPr>
                <w:sz w:val="22"/>
                <w:szCs w:val="22"/>
              </w:rPr>
              <w:t>да (нет)</w:t>
            </w:r>
          </w:p>
        </w:tc>
      </w:tr>
      <w:tr w:rsidR="007C305D" w:rsidRPr="00AC6D5F" w:rsidTr="00585802">
        <w:trPr>
          <w:cantSplit/>
        </w:trPr>
        <w:tc>
          <w:tcPr>
            <w:tcW w:w="567" w:type="dxa"/>
          </w:tcPr>
          <w:p w:rsidR="007C305D" w:rsidRPr="00AC6D5F" w:rsidRDefault="007C305D" w:rsidP="00585802">
            <w:pPr>
              <w:autoSpaceDE w:val="0"/>
              <w:autoSpaceDN w:val="0"/>
              <w:jc w:val="center"/>
              <w:rPr>
                <w:sz w:val="22"/>
                <w:szCs w:val="22"/>
              </w:rPr>
            </w:pPr>
            <w:r w:rsidRPr="00AC6D5F">
              <w:rPr>
                <w:sz w:val="22"/>
                <w:szCs w:val="22"/>
              </w:rPr>
              <w:t>6</w:t>
            </w:r>
          </w:p>
        </w:tc>
        <w:tc>
          <w:tcPr>
            <w:tcW w:w="4649" w:type="dxa"/>
          </w:tcPr>
          <w:p w:rsidR="007C305D" w:rsidRPr="00AC6D5F" w:rsidRDefault="007C305D" w:rsidP="00585802">
            <w:pPr>
              <w:autoSpaceDE w:val="0"/>
              <w:autoSpaceDN w:val="0"/>
              <w:ind w:left="57"/>
              <w:rPr>
                <w:sz w:val="22"/>
                <w:szCs w:val="22"/>
              </w:rPr>
            </w:pPr>
            <w:r w:rsidRPr="00AC6D5F">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C305D" w:rsidRPr="00AC6D5F" w:rsidRDefault="007C305D" w:rsidP="00585802">
            <w:pPr>
              <w:autoSpaceDE w:val="0"/>
              <w:autoSpaceDN w:val="0"/>
              <w:jc w:val="center"/>
              <w:rPr>
                <w:sz w:val="22"/>
                <w:szCs w:val="22"/>
              </w:rPr>
            </w:pPr>
            <w:r w:rsidRPr="00AC6D5F">
              <w:rPr>
                <w:sz w:val="22"/>
                <w:szCs w:val="22"/>
              </w:rPr>
              <w:t>да (нет)</w:t>
            </w:r>
          </w:p>
        </w:tc>
      </w:tr>
      <w:tr w:rsidR="007C305D" w:rsidRPr="00AC6D5F" w:rsidTr="00585802">
        <w:trPr>
          <w:cantSplit/>
          <w:trHeight w:val="654"/>
        </w:trPr>
        <w:tc>
          <w:tcPr>
            <w:tcW w:w="567" w:type="dxa"/>
            <w:vMerge w:val="restart"/>
          </w:tcPr>
          <w:p w:rsidR="007C305D" w:rsidRPr="00AC6D5F" w:rsidRDefault="007C305D" w:rsidP="00585802">
            <w:pPr>
              <w:autoSpaceDE w:val="0"/>
              <w:autoSpaceDN w:val="0"/>
              <w:jc w:val="center"/>
              <w:rPr>
                <w:sz w:val="22"/>
                <w:szCs w:val="22"/>
              </w:rPr>
            </w:pPr>
            <w:r w:rsidRPr="00AC6D5F">
              <w:rPr>
                <w:sz w:val="22"/>
                <w:szCs w:val="22"/>
              </w:rPr>
              <w:t>7</w:t>
            </w:r>
          </w:p>
        </w:tc>
        <w:tc>
          <w:tcPr>
            <w:tcW w:w="4649" w:type="dxa"/>
            <w:vMerge w:val="restart"/>
          </w:tcPr>
          <w:p w:rsidR="007C305D" w:rsidRPr="00AC6D5F" w:rsidRDefault="007C305D" w:rsidP="00585802">
            <w:pPr>
              <w:autoSpaceDE w:val="0"/>
              <w:autoSpaceDN w:val="0"/>
              <w:ind w:left="57"/>
              <w:rPr>
                <w:sz w:val="22"/>
                <w:szCs w:val="22"/>
              </w:rPr>
            </w:pPr>
            <w:r w:rsidRPr="00AC6D5F">
              <w:rPr>
                <w:sz w:val="22"/>
                <w:szCs w:val="22"/>
              </w:rPr>
              <w:t>Среднесписочная численность работников за предшествующий календарный год, человек</w:t>
            </w:r>
          </w:p>
        </w:tc>
        <w:tc>
          <w:tcPr>
            <w:tcW w:w="1588" w:type="dxa"/>
          </w:tcPr>
          <w:p w:rsidR="007C305D" w:rsidRPr="00AC6D5F" w:rsidRDefault="007C305D" w:rsidP="00585802">
            <w:pPr>
              <w:autoSpaceDE w:val="0"/>
              <w:autoSpaceDN w:val="0"/>
              <w:jc w:val="center"/>
              <w:rPr>
                <w:sz w:val="22"/>
                <w:szCs w:val="22"/>
              </w:rPr>
            </w:pPr>
            <w:r w:rsidRPr="00AC6D5F">
              <w:rPr>
                <w:sz w:val="22"/>
                <w:szCs w:val="22"/>
              </w:rPr>
              <w:t>до 100 включительно</w:t>
            </w:r>
          </w:p>
        </w:tc>
        <w:tc>
          <w:tcPr>
            <w:tcW w:w="1588" w:type="dxa"/>
            <w:vMerge w:val="restart"/>
          </w:tcPr>
          <w:p w:rsidR="007C305D" w:rsidRPr="00AC6D5F" w:rsidRDefault="007C305D" w:rsidP="00585802">
            <w:pPr>
              <w:autoSpaceDE w:val="0"/>
              <w:autoSpaceDN w:val="0"/>
              <w:jc w:val="center"/>
              <w:rPr>
                <w:sz w:val="22"/>
                <w:szCs w:val="22"/>
              </w:rPr>
            </w:pPr>
            <w:r w:rsidRPr="00AC6D5F">
              <w:rPr>
                <w:sz w:val="22"/>
                <w:szCs w:val="22"/>
              </w:rPr>
              <w:t>от 101 до 250 включительно</w:t>
            </w:r>
          </w:p>
        </w:tc>
        <w:tc>
          <w:tcPr>
            <w:tcW w:w="1588" w:type="dxa"/>
            <w:vMerge w:val="restart"/>
          </w:tcPr>
          <w:p w:rsidR="007C305D" w:rsidRPr="00AC6D5F" w:rsidRDefault="007C305D" w:rsidP="00585802">
            <w:pPr>
              <w:autoSpaceDE w:val="0"/>
              <w:autoSpaceDN w:val="0"/>
              <w:jc w:val="center"/>
              <w:rPr>
                <w:sz w:val="22"/>
                <w:szCs w:val="22"/>
              </w:rPr>
            </w:pPr>
            <w:r w:rsidRPr="00AC6D5F">
              <w:rPr>
                <w:sz w:val="22"/>
                <w:szCs w:val="22"/>
              </w:rPr>
              <w:t xml:space="preserve">указывается количество </w:t>
            </w:r>
            <w:proofErr w:type="gramStart"/>
            <w:r w:rsidRPr="00AC6D5F">
              <w:rPr>
                <w:sz w:val="22"/>
                <w:szCs w:val="22"/>
              </w:rPr>
              <w:t>человек</w:t>
            </w:r>
            <w:r w:rsidRPr="00AC6D5F">
              <w:rPr>
                <w:sz w:val="22"/>
                <w:szCs w:val="22"/>
              </w:rPr>
              <w:br/>
              <w:t>(</w:t>
            </w:r>
            <w:proofErr w:type="gramEnd"/>
            <w:r w:rsidRPr="00AC6D5F">
              <w:rPr>
                <w:sz w:val="22"/>
                <w:szCs w:val="22"/>
              </w:rPr>
              <w:t>за предшест</w:t>
            </w:r>
            <w:r w:rsidRPr="00AC6D5F">
              <w:rPr>
                <w:sz w:val="22"/>
                <w:szCs w:val="22"/>
              </w:rPr>
              <w:softHyphen/>
              <w:t>вующий календарный год)</w:t>
            </w:r>
          </w:p>
        </w:tc>
      </w:tr>
      <w:tr w:rsidR="007C305D" w:rsidRPr="00AC6D5F" w:rsidTr="00585802">
        <w:trPr>
          <w:cantSplit/>
        </w:trPr>
        <w:tc>
          <w:tcPr>
            <w:tcW w:w="567" w:type="dxa"/>
            <w:vMerge/>
          </w:tcPr>
          <w:p w:rsidR="007C305D" w:rsidRPr="00AC6D5F" w:rsidRDefault="007C305D" w:rsidP="00585802">
            <w:pPr>
              <w:autoSpaceDE w:val="0"/>
              <w:autoSpaceDN w:val="0"/>
              <w:jc w:val="center"/>
              <w:rPr>
                <w:sz w:val="22"/>
                <w:szCs w:val="22"/>
              </w:rPr>
            </w:pPr>
          </w:p>
        </w:tc>
        <w:tc>
          <w:tcPr>
            <w:tcW w:w="4649" w:type="dxa"/>
            <w:vMerge/>
          </w:tcPr>
          <w:p w:rsidR="007C305D" w:rsidRPr="00AC6D5F" w:rsidRDefault="007C305D" w:rsidP="00585802">
            <w:pPr>
              <w:autoSpaceDE w:val="0"/>
              <w:autoSpaceDN w:val="0"/>
              <w:ind w:left="57"/>
              <w:rPr>
                <w:sz w:val="22"/>
                <w:szCs w:val="22"/>
              </w:rPr>
            </w:pPr>
          </w:p>
        </w:tc>
        <w:tc>
          <w:tcPr>
            <w:tcW w:w="1588" w:type="dxa"/>
          </w:tcPr>
          <w:p w:rsidR="007C305D" w:rsidRPr="00AC6D5F" w:rsidRDefault="007C305D" w:rsidP="00585802">
            <w:pPr>
              <w:autoSpaceDE w:val="0"/>
              <w:autoSpaceDN w:val="0"/>
              <w:jc w:val="center"/>
              <w:rPr>
                <w:sz w:val="22"/>
                <w:szCs w:val="22"/>
              </w:rPr>
            </w:pPr>
            <w:r w:rsidRPr="00AC6D5F">
              <w:rPr>
                <w:sz w:val="22"/>
                <w:szCs w:val="22"/>
              </w:rPr>
              <w:t xml:space="preserve">до 15 – </w:t>
            </w:r>
            <w:proofErr w:type="spellStart"/>
            <w:r w:rsidRPr="00AC6D5F">
              <w:rPr>
                <w:sz w:val="22"/>
                <w:szCs w:val="22"/>
              </w:rPr>
              <w:t>микропред</w:t>
            </w:r>
            <w:r w:rsidRPr="00AC6D5F">
              <w:rPr>
                <w:sz w:val="22"/>
                <w:szCs w:val="22"/>
              </w:rPr>
              <w:softHyphen/>
              <w:t>приятие</w:t>
            </w:r>
            <w:proofErr w:type="spellEnd"/>
          </w:p>
        </w:tc>
        <w:tc>
          <w:tcPr>
            <w:tcW w:w="1588" w:type="dxa"/>
            <w:vMerge/>
          </w:tcPr>
          <w:p w:rsidR="007C305D" w:rsidRPr="00AC6D5F" w:rsidRDefault="007C305D" w:rsidP="00585802">
            <w:pPr>
              <w:autoSpaceDE w:val="0"/>
              <w:autoSpaceDN w:val="0"/>
              <w:rPr>
                <w:sz w:val="22"/>
                <w:szCs w:val="22"/>
              </w:rPr>
            </w:pPr>
          </w:p>
        </w:tc>
        <w:tc>
          <w:tcPr>
            <w:tcW w:w="1588" w:type="dxa"/>
            <w:vMerge/>
          </w:tcPr>
          <w:p w:rsidR="007C305D" w:rsidRPr="00AC6D5F" w:rsidRDefault="007C305D" w:rsidP="00585802">
            <w:pPr>
              <w:autoSpaceDE w:val="0"/>
              <w:autoSpaceDN w:val="0"/>
              <w:ind w:left="57"/>
              <w:rPr>
                <w:sz w:val="22"/>
                <w:szCs w:val="22"/>
              </w:rPr>
            </w:pPr>
          </w:p>
        </w:tc>
      </w:tr>
      <w:tr w:rsidR="007C305D" w:rsidRPr="00AC6D5F" w:rsidTr="00585802">
        <w:trPr>
          <w:cantSplit/>
          <w:trHeight w:val="425"/>
        </w:trPr>
        <w:tc>
          <w:tcPr>
            <w:tcW w:w="567" w:type="dxa"/>
            <w:vMerge w:val="restart"/>
          </w:tcPr>
          <w:p w:rsidR="007C305D" w:rsidRPr="00AC6D5F" w:rsidRDefault="007C305D" w:rsidP="00585802">
            <w:pPr>
              <w:autoSpaceDE w:val="0"/>
              <w:autoSpaceDN w:val="0"/>
              <w:jc w:val="center"/>
              <w:rPr>
                <w:sz w:val="22"/>
                <w:szCs w:val="22"/>
              </w:rPr>
            </w:pPr>
            <w:r w:rsidRPr="00AC6D5F">
              <w:rPr>
                <w:sz w:val="22"/>
                <w:szCs w:val="22"/>
              </w:rPr>
              <w:t>8</w:t>
            </w:r>
          </w:p>
        </w:tc>
        <w:tc>
          <w:tcPr>
            <w:tcW w:w="4649" w:type="dxa"/>
            <w:vMerge w:val="restart"/>
          </w:tcPr>
          <w:p w:rsidR="007C305D" w:rsidRPr="00AC6D5F" w:rsidRDefault="007C305D" w:rsidP="00585802">
            <w:pPr>
              <w:autoSpaceDE w:val="0"/>
              <w:autoSpaceDN w:val="0"/>
              <w:ind w:left="57"/>
              <w:rPr>
                <w:sz w:val="22"/>
                <w:szCs w:val="22"/>
              </w:rPr>
            </w:pPr>
            <w:r w:rsidRPr="00AC6D5F">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C305D" w:rsidRPr="00AC6D5F" w:rsidRDefault="007C305D" w:rsidP="00585802">
            <w:pPr>
              <w:autoSpaceDE w:val="0"/>
              <w:autoSpaceDN w:val="0"/>
              <w:jc w:val="center"/>
              <w:rPr>
                <w:sz w:val="22"/>
                <w:szCs w:val="22"/>
              </w:rPr>
            </w:pPr>
            <w:r w:rsidRPr="00AC6D5F">
              <w:rPr>
                <w:sz w:val="22"/>
                <w:szCs w:val="22"/>
              </w:rPr>
              <w:t>800</w:t>
            </w:r>
          </w:p>
        </w:tc>
        <w:tc>
          <w:tcPr>
            <w:tcW w:w="1588" w:type="dxa"/>
            <w:vMerge w:val="restart"/>
          </w:tcPr>
          <w:p w:rsidR="007C305D" w:rsidRPr="00AC6D5F" w:rsidRDefault="007C305D" w:rsidP="00585802">
            <w:pPr>
              <w:autoSpaceDE w:val="0"/>
              <w:autoSpaceDN w:val="0"/>
              <w:jc w:val="center"/>
              <w:rPr>
                <w:sz w:val="22"/>
                <w:szCs w:val="22"/>
              </w:rPr>
            </w:pPr>
            <w:r w:rsidRPr="00AC6D5F">
              <w:rPr>
                <w:sz w:val="22"/>
                <w:szCs w:val="22"/>
              </w:rPr>
              <w:t>2000</w:t>
            </w:r>
          </w:p>
        </w:tc>
        <w:tc>
          <w:tcPr>
            <w:tcW w:w="1588" w:type="dxa"/>
            <w:vMerge w:val="restart"/>
          </w:tcPr>
          <w:p w:rsidR="007C305D" w:rsidRPr="00AC6D5F" w:rsidRDefault="007C305D" w:rsidP="00585802">
            <w:pPr>
              <w:autoSpaceDE w:val="0"/>
              <w:autoSpaceDN w:val="0"/>
              <w:jc w:val="center"/>
              <w:rPr>
                <w:sz w:val="22"/>
                <w:szCs w:val="22"/>
              </w:rPr>
            </w:pPr>
            <w:r w:rsidRPr="00AC6D5F">
              <w:rPr>
                <w:sz w:val="22"/>
                <w:szCs w:val="22"/>
              </w:rPr>
              <w:t xml:space="preserve">указывается в млн. </w:t>
            </w:r>
            <w:proofErr w:type="gramStart"/>
            <w:r w:rsidRPr="00AC6D5F">
              <w:rPr>
                <w:sz w:val="22"/>
                <w:szCs w:val="22"/>
              </w:rPr>
              <w:t>рублей</w:t>
            </w:r>
            <w:r w:rsidRPr="00AC6D5F">
              <w:rPr>
                <w:sz w:val="22"/>
                <w:szCs w:val="22"/>
              </w:rPr>
              <w:br/>
              <w:t>(</w:t>
            </w:r>
            <w:proofErr w:type="gramEnd"/>
            <w:r w:rsidRPr="00AC6D5F">
              <w:rPr>
                <w:sz w:val="22"/>
                <w:szCs w:val="22"/>
              </w:rPr>
              <w:t>за предшест</w:t>
            </w:r>
            <w:r w:rsidRPr="00AC6D5F">
              <w:rPr>
                <w:sz w:val="22"/>
                <w:szCs w:val="22"/>
              </w:rPr>
              <w:softHyphen/>
              <w:t>вующий календарный год)</w:t>
            </w:r>
          </w:p>
        </w:tc>
      </w:tr>
      <w:tr w:rsidR="007C305D" w:rsidRPr="00AC6D5F" w:rsidTr="00585802">
        <w:trPr>
          <w:cantSplit/>
        </w:trPr>
        <w:tc>
          <w:tcPr>
            <w:tcW w:w="567" w:type="dxa"/>
            <w:vMerge/>
          </w:tcPr>
          <w:p w:rsidR="007C305D" w:rsidRPr="00AC6D5F" w:rsidRDefault="007C305D" w:rsidP="00585802">
            <w:pPr>
              <w:autoSpaceDE w:val="0"/>
              <w:autoSpaceDN w:val="0"/>
              <w:jc w:val="center"/>
              <w:rPr>
                <w:sz w:val="22"/>
                <w:szCs w:val="22"/>
              </w:rPr>
            </w:pPr>
          </w:p>
        </w:tc>
        <w:tc>
          <w:tcPr>
            <w:tcW w:w="4649" w:type="dxa"/>
            <w:vMerge/>
          </w:tcPr>
          <w:p w:rsidR="007C305D" w:rsidRPr="00AC6D5F" w:rsidRDefault="007C305D" w:rsidP="00585802">
            <w:pPr>
              <w:autoSpaceDE w:val="0"/>
              <w:autoSpaceDN w:val="0"/>
              <w:rPr>
                <w:sz w:val="22"/>
                <w:szCs w:val="22"/>
              </w:rPr>
            </w:pPr>
          </w:p>
        </w:tc>
        <w:tc>
          <w:tcPr>
            <w:tcW w:w="1588" w:type="dxa"/>
          </w:tcPr>
          <w:p w:rsidR="007C305D" w:rsidRPr="00AC6D5F" w:rsidRDefault="007C305D" w:rsidP="00585802">
            <w:pPr>
              <w:autoSpaceDE w:val="0"/>
              <w:autoSpaceDN w:val="0"/>
              <w:jc w:val="center"/>
              <w:rPr>
                <w:sz w:val="22"/>
                <w:szCs w:val="22"/>
              </w:rPr>
            </w:pPr>
            <w:r w:rsidRPr="00AC6D5F">
              <w:rPr>
                <w:sz w:val="22"/>
                <w:szCs w:val="22"/>
              </w:rPr>
              <w:t xml:space="preserve">120 в год – </w:t>
            </w:r>
            <w:proofErr w:type="spellStart"/>
            <w:r w:rsidRPr="00AC6D5F">
              <w:rPr>
                <w:sz w:val="22"/>
                <w:szCs w:val="22"/>
              </w:rPr>
              <w:t>микро</w:t>
            </w:r>
            <w:r w:rsidRPr="00AC6D5F">
              <w:rPr>
                <w:sz w:val="22"/>
                <w:szCs w:val="22"/>
              </w:rPr>
              <w:softHyphen/>
              <w:t>предприятие</w:t>
            </w:r>
            <w:proofErr w:type="spellEnd"/>
          </w:p>
        </w:tc>
        <w:tc>
          <w:tcPr>
            <w:tcW w:w="1588" w:type="dxa"/>
            <w:vMerge/>
          </w:tcPr>
          <w:p w:rsidR="007C305D" w:rsidRPr="00AC6D5F" w:rsidRDefault="007C305D" w:rsidP="00585802">
            <w:pPr>
              <w:autoSpaceDE w:val="0"/>
              <w:autoSpaceDN w:val="0"/>
              <w:rPr>
                <w:sz w:val="22"/>
                <w:szCs w:val="22"/>
              </w:rPr>
            </w:pPr>
          </w:p>
        </w:tc>
        <w:tc>
          <w:tcPr>
            <w:tcW w:w="1588" w:type="dxa"/>
            <w:vMerge/>
          </w:tcPr>
          <w:p w:rsidR="007C305D" w:rsidRPr="00AC6D5F" w:rsidRDefault="007C305D" w:rsidP="00585802">
            <w:pPr>
              <w:autoSpaceDE w:val="0"/>
              <w:autoSpaceDN w:val="0"/>
              <w:ind w:left="57"/>
              <w:rPr>
                <w:sz w:val="22"/>
                <w:szCs w:val="22"/>
              </w:rPr>
            </w:pPr>
          </w:p>
        </w:tc>
      </w:tr>
      <w:tr w:rsidR="007C305D" w:rsidRPr="00AC6D5F" w:rsidTr="00585802">
        <w:trPr>
          <w:cantSplit/>
        </w:trPr>
        <w:tc>
          <w:tcPr>
            <w:tcW w:w="567" w:type="dxa"/>
          </w:tcPr>
          <w:p w:rsidR="007C305D" w:rsidRPr="00AC6D5F" w:rsidRDefault="007C305D" w:rsidP="00585802">
            <w:pPr>
              <w:autoSpaceDE w:val="0"/>
              <w:autoSpaceDN w:val="0"/>
              <w:jc w:val="center"/>
              <w:rPr>
                <w:sz w:val="22"/>
                <w:szCs w:val="22"/>
              </w:rPr>
            </w:pPr>
            <w:r w:rsidRPr="00AC6D5F">
              <w:rPr>
                <w:sz w:val="22"/>
                <w:szCs w:val="22"/>
              </w:rPr>
              <w:t>9</w:t>
            </w:r>
          </w:p>
        </w:tc>
        <w:tc>
          <w:tcPr>
            <w:tcW w:w="4649" w:type="dxa"/>
          </w:tcPr>
          <w:p w:rsidR="007C305D" w:rsidRPr="00AC6D5F" w:rsidRDefault="007C305D" w:rsidP="00585802">
            <w:pPr>
              <w:autoSpaceDE w:val="0"/>
              <w:autoSpaceDN w:val="0"/>
              <w:ind w:left="57"/>
              <w:rPr>
                <w:sz w:val="22"/>
                <w:szCs w:val="22"/>
              </w:rPr>
            </w:pPr>
            <w:r w:rsidRPr="00AC6D5F">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C305D" w:rsidRPr="00AC6D5F" w:rsidRDefault="007C305D" w:rsidP="00585802">
            <w:pPr>
              <w:autoSpaceDE w:val="0"/>
              <w:autoSpaceDN w:val="0"/>
              <w:jc w:val="center"/>
              <w:rPr>
                <w:sz w:val="22"/>
                <w:szCs w:val="22"/>
              </w:rPr>
            </w:pPr>
            <w:r w:rsidRPr="00AC6D5F">
              <w:rPr>
                <w:sz w:val="22"/>
                <w:szCs w:val="22"/>
              </w:rPr>
              <w:t>подлежит заполнению</w:t>
            </w:r>
          </w:p>
        </w:tc>
      </w:tr>
      <w:tr w:rsidR="007C305D" w:rsidRPr="00AC6D5F" w:rsidTr="00585802">
        <w:trPr>
          <w:cantSplit/>
        </w:trPr>
        <w:tc>
          <w:tcPr>
            <w:tcW w:w="567" w:type="dxa"/>
          </w:tcPr>
          <w:p w:rsidR="007C305D" w:rsidRPr="00AC6D5F" w:rsidRDefault="007C305D" w:rsidP="00585802">
            <w:pPr>
              <w:autoSpaceDE w:val="0"/>
              <w:autoSpaceDN w:val="0"/>
              <w:jc w:val="center"/>
              <w:rPr>
                <w:sz w:val="22"/>
                <w:szCs w:val="22"/>
              </w:rPr>
            </w:pPr>
            <w:r w:rsidRPr="00AC6D5F">
              <w:rPr>
                <w:sz w:val="22"/>
                <w:szCs w:val="22"/>
              </w:rPr>
              <w:t>10</w:t>
            </w:r>
          </w:p>
        </w:tc>
        <w:tc>
          <w:tcPr>
            <w:tcW w:w="4649" w:type="dxa"/>
          </w:tcPr>
          <w:p w:rsidR="007C305D" w:rsidRPr="00AC6D5F" w:rsidRDefault="007C305D" w:rsidP="00585802">
            <w:pPr>
              <w:autoSpaceDE w:val="0"/>
              <w:autoSpaceDN w:val="0"/>
              <w:ind w:left="57"/>
              <w:rPr>
                <w:sz w:val="22"/>
                <w:szCs w:val="22"/>
              </w:rPr>
            </w:pPr>
            <w:r w:rsidRPr="00AC6D5F">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C305D" w:rsidRPr="00AC6D5F" w:rsidRDefault="007C305D" w:rsidP="00585802">
            <w:pPr>
              <w:autoSpaceDE w:val="0"/>
              <w:autoSpaceDN w:val="0"/>
              <w:jc w:val="center"/>
              <w:rPr>
                <w:sz w:val="22"/>
                <w:szCs w:val="22"/>
              </w:rPr>
            </w:pPr>
            <w:r w:rsidRPr="00AC6D5F">
              <w:rPr>
                <w:sz w:val="22"/>
                <w:szCs w:val="22"/>
              </w:rPr>
              <w:t>подлежит заполнению</w:t>
            </w:r>
          </w:p>
        </w:tc>
      </w:tr>
      <w:tr w:rsidR="007C305D" w:rsidRPr="00AC6D5F" w:rsidTr="00585802">
        <w:trPr>
          <w:cantSplit/>
        </w:trPr>
        <w:tc>
          <w:tcPr>
            <w:tcW w:w="567" w:type="dxa"/>
          </w:tcPr>
          <w:p w:rsidR="007C305D" w:rsidRPr="00AC6D5F" w:rsidRDefault="007C305D" w:rsidP="00585802">
            <w:pPr>
              <w:autoSpaceDE w:val="0"/>
              <w:autoSpaceDN w:val="0"/>
              <w:jc w:val="center"/>
              <w:rPr>
                <w:sz w:val="22"/>
                <w:szCs w:val="22"/>
              </w:rPr>
            </w:pPr>
            <w:r w:rsidRPr="00AC6D5F">
              <w:rPr>
                <w:sz w:val="22"/>
                <w:szCs w:val="22"/>
              </w:rPr>
              <w:t>11</w:t>
            </w:r>
          </w:p>
        </w:tc>
        <w:tc>
          <w:tcPr>
            <w:tcW w:w="4649" w:type="dxa"/>
          </w:tcPr>
          <w:p w:rsidR="007C305D" w:rsidRPr="00AC6D5F" w:rsidRDefault="007C305D" w:rsidP="00585802">
            <w:pPr>
              <w:autoSpaceDE w:val="0"/>
              <w:autoSpaceDN w:val="0"/>
              <w:ind w:left="57"/>
              <w:rPr>
                <w:sz w:val="22"/>
                <w:szCs w:val="22"/>
              </w:rPr>
            </w:pPr>
            <w:r w:rsidRPr="00AC6D5F">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C305D" w:rsidRPr="00AC6D5F" w:rsidRDefault="007C305D" w:rsidP="00585802">
            <w:pPr>
              <w:autoSpaceDE w:val="0"/>
              <w:autoSpaceDN w:val="0"/>
              <w:jc w:val="center"/>
              <w:rPr>
                <w:sz w:val="22"/>
                <w:szCs w:val="22"/>
              </w:rPr>
            </w:pPr>
            <w:r w:rsidRPr="00AC6D5F">
              <w:rPr>
                <w:sz w:val="22"/>
                <w:szCs w:val="22"/>
              </w:rPr>
              <w:t>подлежит заполнению</w:t>
            </w:r>
          </w:p>
        </w:tc>
      </w:tr>
      <w:tr w:rsidR="007C305D" w:rsidRPr="00AC6D5F" w:rsidTr="00585802">
        <w:trPr>
          <w:cantSplit/>
        </w:trPr>
        <w:tc>
          <w:tcPr>
            <w:tcW w:w="567" w:type="dxa"/>
          </w:tcPr>
          <w:p w:rsidR="007C305D" w:rsidRPr="00AC6D5F" w:rsidRDefault="007C305D" w:rsidP="00585802">
            <w:pPr>
              <w:autoSpaceDE w:val="0"/>
              <w:autoSpaceDN w:val="0"/>
              <w:jc w:val="center"/>
              <w:rPr>
                <w:sz w:val="22"/>
                <w:szCs w:val="22"/>
              </w:rPr>
            </w:pPr>
            <w:r w:rsidRPr="00AC6D5F">
              <w:rPr>
                <w:sz w:val="22"/>
                <w:szCs w:val="22"/>
              </w:rPr>
              <w:t>12</w:t>
            </w:r>
          </w:p>
        </w:tc>
        <w:tc>
          <w:tcPr>
            <w:tcW w:w="4649" w:type="dxa"/>
          </w:tcPr>
          <w:p w:rsidR="007C305D" w:rsidRPr="00AC6D5F" w:rsidRDefault="007C305D" w:rsidP="00585802">
            <w:pPr>
              <w:autoSpaceDE w:val="0"/>
              <w:autoSpaceDN w:val="0"/>
              <w:ind w:left="57"/>
              <w:rPr>
                <w:sz w:val="22"/>
                <w:szCs w:val="22"/>
              </w:rPr>
            </w:pPr>
            <w:r w:rsidRPr="00AC6D5F">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C305D" w:rsidRPr="00AC6D5F" w:rsidRDefault="007C305D" w:rsidP="00585802">
            <w:pPr>
              <w:autoSpaceDE w:val="0"/>
              <w:autoSpaceDN w:val="0"/>
              <w:jc w:val="center"/>
              <w:rPr>
                <w:sz w:val="22"/>
                <w:szCs w:val="22"/>
              </w:rPr>
            </w:pPr>
            <w:r w:rsidRPr="00AC6D5F">
              <w:rPr>
                <w:sz w:val="22"/>
                <w:szCs w:val="22"/>
              </w:rPr>
              <w:t>да (нет)</w:t>
            </w:r>
          </w:p>
        </w:tc>
      </w:tr>
      <w:tr w:rsidR="007C305D" w:rsidRPr="00AC6D5F" w:rsidTr="00585802">
        <w:trPr>
          <w:cantSplit/>
        </w:trPr>
        <w:tc>
          <w:tcPr>
            <w:tcW w:w="567" w:type="dxa"/>
          </w:tcPr>
          <w:p w:rsidR="007C305D" w:rsidRPr="00AC6D5F" w:rsidRDefault="007C305D" w:rsidP="00585802">
            <w:pPr>
              <w:autoSpaceDE w:val="0"/>
              <w:autoSpaceDN w:val="0"/>
              <w:jc w:val="center"/>
              <w:rPr>
                <w:sz w:val="22"/>
                <w:szCs w:val="22"/>
              </w:rPr>
            </w:pPr>
            <w:r w:rsidRPr="00AC6D5F">
              <w:rPr>
                <w:sz w:val="22"/>
                <w:szCs w:val="22"/>
              </w:rPr>
              <w:t>13</w:t>
            </w:r>
          </w:p>
        </w:tc>
        <w:tc>
          <w:tcPr>
            <w:tcW w:w="4649" w:type="dxa"/>
          </w:tcPr>
          <w:p w:rsidR="007C305D" w:rsidRPr="00AC6D5F" w:rsidRDefault="007C305D" w:rsidP="00585802">
            <w:pPr>
              <w:autoSpaceDE w:val="0"/>
              <w:autoSpaceDN w:val="0"/>
              <w:ind w:left="57"/>
              <w:rPr>
                <w:sz w:val="22"/>
                <w:szCs w:val="22"/>
              </w:rPr>
            </w:pPr>
            <w:r w:rsidRPr="00AC6D5F">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C305D" w:rsidRPr="00AC6D5F" w:rsidRDefault="007C305D" w:rsidP="00585802">
            <w:pPr>
              <w:autoSpaceDE w:val="0"/>
              <w:autoSpaceDN w:val="0"/>
              <w:jc w:val="center"/>
              <w:rPr>
                <w:sz w:val="22"/>
                <w:szCs w:val="22"/>
              </w:rPr>
            </w:pPr>
            <w:r w:rsidRPr="00AC6D5F">
              <w:rPr>
                <w:sz w:val="22"/>
                <w:szCs w:val="22"/>
              </w:rPr>
              <w:t>да (нет</w:t>
            </w:r>
            <w:proofErr w:type="gramStart"/>
            <w:r w:rsidRPr="00AC6D5F">
              <w:rPr>
                <w:sz w:val="22"/>
                <w:szCs w:val="22"/>
              </w:rPr>
              <w:t>)</w:t>
            </w:r>
            <w:r w:rsidRPr="00AC6D5F">
              <w:rPr>
                <w:sz w:val="22"/>
                <w:szCs w:val="22"/>
              </w:rPr>
              <w:br/>
              <w:t>(</w:t>
            </w:r>
            <w:proofErr w:type="gramEnd"/>
            <w:r w:rsidRPr="00AC6D5F">
              <w:rPr>
                <w:sz w:val="22"/>
                <w:szCs w:val="22"/>
              </w:rPr>
              <w:t xml:space="preserve">в случае участия </w:t>
            </w:r>
            <w:r w:rsidRPr="00AC6D5F">
              <w:rPr>
                <w:sz w:val="22"/>
                <w:szCs w:val="22"/>
              </w:rPr>
              <w:sym w:font="Symbol" w:char="F02D"/>
            </w:r>
            <w:r w:rsidRPr="00AC6D5F">
              <w:rPr>
                <w:sz w:val="22"/>
                <w:szCs w:val="22"/>
              </w:rPr>
              <w:t xml:space="preserve"> наименование заказчика, реализующего программу партнерства)</w:t>
            </w:r>
          </w:p>
        </w:tc>
      </w:tr>
      <w:tr w:rsidR="007C305D" w:rsidRPr="00AC6D5F" w:rsidTr="00585802">
        <w:trPr>
          <w:cantSplit/>
        </w:trPr>
        <w:tc>
          <w:tcPr>
            <w:tcW w:w="567" w:type="dxa"/>
          </w:tcPr>
          <w:p w:rsidR="007C305D" w:rsidRPr="00AC6D5F" w:rsidRDefault="007C305D" w:rsidP="00585802">
            <w:pPr>
              <w:autoSpaceDE w:val="0"/>
              <w:autoSpaceDN w:val="0"/>
              <w:jc w:val="center"/>
              <w:rPr>
                <w:sz w:val="22"/>
                <w:szCs w:val="22"/>
              </w:rPr>
            </w:pPr>
            <w:r w:rsidRPr="00AC6D5F">
              <w:rPr>
                <w:sz w:val="22"/>
                <w:szCs w:val="22"/>
              </w:rPr>
              <w:t>14</w:t>
            </w:r>
          </w:p>
        </w:tc>
        <w:tc>
          <w:tcPr>
            <w:tcW w:w="4649" w:type="dxa"/>
          </w:tcPr>
          <w:p w:rsidR="007C305D" w:rsidRPr="00AC6D5F" w:rsidRDefault="007C305D" w:rsidP="00585802">
            <w:pPr>
              <w:autoSpaceDE w:val="0"/>
              <w:autoSpaceDN w:val="0"/>
              <w:ind w:left="57"/>
              <w:rPr>
                <w:sz w:val="22"/>
                <w:szCs w:val="22"/>
              </w:rPr>
            </w:pPr>
            <w:r w:rsidRPr="00AC6D5F">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C305D" w:rsidRPr="00AC6D5F" w:rsidRDefault="007C305D" w:rsidP="00585802">
            <w:pPr>
              <w:autoSpaceDE w:val="0"/>
              <w:autoSpaceDN w:val="0"/>
              <w:jc w:val="center"/>
              <w:rPr>
                <w:sz w:val="22"/>
                <w:szCs w:val="22"/>
              </w:rPr>
            </w:pPr>
            <w:r w:rsidRPr="00AC6D5F">
              <w:rPr>
                <w:sz w:val="22"/>
                <w:szCs w:val="22"/>
              </w:rPr>
              <w:t>да (нет</w:t>
            </w:r>
            <w:proofErr w:type="gramStart"/>
            <w:r w:rsidRPr="00AC6D5F">
              <w:rPr>
                <w:sz w:val="22"/>
                <w:szCs w:val="22"/>
              </w:rPr>
              <w:t>)</w:t>
            </w:r>
            <w:r w:rsidRPr="00AC6D5F">
              <w:rPr>
                <w:sz w:val="22"/>
                <w:szCs w:val="22"/>
              </w:rPr>
              <w:br/>
              <w:t>(</w:t>
            </w:r>
            <w:proofErr w:type="gramEnd"/>
            <w:r w:rsidRPr="00AC6D5F">
              <w:rPr>
                <w:sz w:val="22"/>
                <w:szCs w:val="22"/>
              </w:rPr>
              <w:t xml:space="preserve">при наличии </w:t>
            </w:r>
            <w:r w:rsidRPr="00AC6D5F">
              <w:rPr>
                <w:sz w:val="22"/>
                <w:szCs w:val="22"/>
              </w:rPr>
              <w:sym w:font="Symbol" w:char="F02D"/>
            </w:r>
            <w:r w:rsidRPr="00AC6D5F">
              <w:rPr>
                <w:sz w:val="22"/>
                <w:szCs w:val="22"/>
              </w:rPr>
              <w:t xml:space="preserve"> количество исполненных контрактов или договоров и общая сумма)</w:t>
            </w:r>
          </w:p>
        </w:tc>
      </w:tr>
      <w:tr w:rsidR="007C305D" w:rsidRPr="00AC6D5F" w:rsidTr="00585802">
        <w:trPr>
          <w:cantSplit/>
        </w:trPr>
        <w:tc>
          <w:tcPr>
            <w:tcW w:w="567" w:type="dxa"/>
          </w:tcPr>
          <w:p w:rsidR="007C305D" w:rsidRPr="00AC6D5F" w:rsidRDefault="007C305D" w:rsidP="00585802">
            <w:pPr>
              <w:autoSpaceDE w:val="0"/>
              <w:autoSpaceDN w:val="0"/>
              <w:jc w:val="center"/>
              <w:rPr>
                <w:sz w:val="22"/>
                <w:szCs w:val="22"/>
              </w:rPr>
            </w:pPr>
            <w:r w:rsidRPr="00AC6D5F">
              <w:rPr>
                <w:sz w:val="22"/>
                <w:szCs w:val="22"/>
              </w:rPr>
              <w:t>15</w:t>
            </w:r>
          </w:p>
        </w:tc>
        <w:tc>
          <w:tcPr>
            <w:tcW w:w="4649" w:type="dxa"/>
          </w:tcPr>
          <w:p w:rsidR="007C305D" w:rsidRPr="00AC6D5F" w:rsidRDefault="007C305D" w:rsidP="00585802">
            <w:pPr>
              <w:autoSpaceDE w:val="0"/>
              <w:autoSpaceDN w:val="0"/>
              <w:ind w:left="57"/>
              <w:rPr>
                <w:sz w:val="22"/>
                <w:szCs w:val="22"/>
              </w:rPr>
            </w:pPr>
            <w:r w:rsidRPr="00AC6D5F">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C305D" w:rsidRPr="00AC6D5F" w:rsidRDefault="007C305D" w:rsidP="00585802">
            <w:pPr>
              <w:autoSpaceDE w:val="0"/>
              <w:autoSpaceDN w:val="0"/>
              <w:jc w:val="center"/>
              <w:rPr>
                <w:sz w:val="22"/>
                <w:szCs w:val="22"/>
              </w:rPr>
            </w:pPr>
            <w:r w:rsidRPr="00AC6D5F">
              <w:rPr>
                <w:sz w:val="22"/>
                <w:szCs w:val="22"/>
              </w:rPr>
              <w:t>да (нет)</w:t>
            </w:r>
          </w:p>
        </w:tc>
      </w:tr>
      <w:tr w:rsidR="007C305D" w:rsidRPr="00AC6D5F" w:rsidTr="00585802">
        <w:trPr>
          <w:cantSplit/>
        </w:trPr>
        <w:tc>
          <w:tcPr>
            <w:tcW w:w="567" w:type="dxa"/>
          </w:tcPr>
          <w:p w:rsidR="007C305D" w:rsidRPr="00AC6D5F" w:rsidRDefault="007C305D" w:rsidP="00585802">
            <w:pPr>
              <w:autoSpaceDE w:val="0"/>
              <w:autoSpaceDN w:val="0"/>
              <w:jc w:val="center"/>
              <w:rPr>
                <w:sz w:val="22"/>
                <w:szCs w:val="22"/>
              </w:rPr>
            </w:pPr>
            <w:r w:rsidRPr="00AC6D5F">
              <w:rPr>
                <w:sz w:val="22"/>
                <w:szCs w:val="22"/>
              </w:rPr>
              <w:t>16</w:t>
            </w:r>
          </w:p>
        </w:tc>
        <w:tc>
          <w:tcPr>
            <w:tcW w:w="4649" w:type="dxa"/>
          </w:tcPr>
          <w:p w:rsidR="007C305D" w:rsidRPr="00AC6D5F" w:rsidRDefault="007C305D" w:rsidP="00585802">
            <w:pPr>
              <w:autoSpaceDE w:val="0"/>
              <w:autoSpaceDN w:val="0"/>
              <w:ind w:left="57"/>
              <w:rPr>
                <w:sz w:val="22"/>
                <w:szCs w:val="22"/>
              </w:rPr>
            </w:pPr>
            <w:r w:rsidRPr="00AC6D5F">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C305D" w:rsidRPr="00AC6D5F" w:rsidRDefault="007C305D" w:rsidP="00585802">
            <w:pPr>
              <w:autoSpaceDE w:val="0"/>
              <w:autoSpaceDN w:val="0"/>
              <w:jc w:val="center"/>
              <w:rPr>
                <w:sz w:val="22"/>
                <w:szCs w:val="22"/>
              </w:rPr>
            </w:pPr>
            <w:r w:rsidRPr="00AC6D5F">
              <w:rPr>
                <w:sz w:val="22"/>
                <w:szCs w:val="22"/>
              </w:rPr>
              <w:t>да (нет)</w:t>
            </w:r>
          </w:p>
        </w:tc>
      </w:tr>
    </w:tbl>
    <w:p w:rsidR="007C305D" w:rsidRPr="00AC6D5F" w:rsidRDefault="007C305D" w:rsidP="007C305D">
      <w:pPr>
        <w:autoSpaceDE w:val="0"/>
        <w:autoSpaceDN w:val="0"/>
        <w:spacing w:before="240"/>
        <w:ind w:right="5954"/>
        <w:jc w:val="center"/>
      </w:pPr>
    </w:p>
    <w:p w:rsidR="007C305D" w:rsidRPr="00AC6D5F" w:rsidRDefault="007C305D" w:rsidP="007C305D">
      <w:pPr>
        <w:pBdr>
          <w:top w:val="single" w:sz="4" w:space="1" w:color="auto"/>
        </w:pBdr>
        <w:autoSpaceDE w:val="0"/>
        <w:autoSpaceDN w:val="0"/>
        <w:ind w:right="5952"/>
        <w:jc w:val="center"/>
        <w:rPr>
          <w:sz w:val="20"/>
          <w:szCs w:val="20"/>
        </w:rPr>
      </w:pPr>
      <w:r w:rsidRPr="00AC6D5F">
        <w:rPr>
          <w:sz w:val="20"/>
          <w:szCs w:val="20"/>
        </w:rPr>
        <w:t>(подпись)</w:t>
      </w:r>
    </w:p>
    <w:p w:rsidR="007C305D" w:rsidRPr="00AC6D5F" w:rsidRDefault="007C305D" w:rsidP="007C305D">
      <w:pPr>
        <w:autoSpaceDE w:val="0"/>
        <w:autoSpaceDN w:val="0"/>
        <w:spacing w:after="240"/>
      </w:pPr>
      <w:r w:rsidRPr="00AC6D5F">
        <w:t>М.П.</w:t>
      </w:r>
    </w:p>
    <w:p w:rsidR="007C305D" w:rsidRPr="00AC6D5F" w:rsidRDefault="007C305D" w:rsidP="007C305D">
      <w:pPr>
        <w:autoSpaceDE w:val="0"/>
        <w:autoSpaceDN w:val="0"/>
      </w:pPr>
    </w:p>
    <w:p w:rsidR="007C305D" w:rsidRPr="00AC6D5F" w:rsidRDefault="007C305D" w:rsidP="007C305D">
      <w:pPr>
        <w:pBdr>
          <w:top w:val="single" w:sz="4" w:space="1" w:color="auto"/>
        </w:pBdr>
        <w:autoSpaceDE w:val="0"/>
        <w:autoSpaceDN w:val="0"/>
        <w:jc w:val="center"/>
        <w:rPr>
          <w:sz w:val="20"/>
          <w:szCs w:val="20"/>
        </w:rPr>
      </w:pPr>
      <w:r w:rsidRPr="00AC6D5F">
        <w:rPr>
          <w:sz w:val="20"/>
          <w:szCs w:val="20"/>
        </w:rPr>
        <w:t>(фамилия, имя, отчество (при наличии) подписавшего, должность)</w:t>
      </w:r>
    </w:p>
    <w:p w:rsidR="007C305D" w:rsidRPr="00AC6D5F" w:rsidRDefault="007C305D" w:rsidP="007C305D">
      <w:pPr>
        <w:autoSpaceDE w:val="0"/>
        <w:autoSpaceDN w:val="0"/>
        <w:adjustRightInd w:val="0"/>
        <w:ind w:firstLine="540"/>
        <w:jc w:val="both"/>
        <w:rPr>
          <w:sz w:val="22"/>
          <w:szCs w:val="22"/>
        </w:rPr>
      </w:pPr>
    </w:p>
    <w:p w:rsidR="007C305D" w:rsidRPr="00AC6D5F" w:rsidRDefault="007C305D" w:rsidP="007C305D">
      <w:pPr>
        <w:rPr>
          <w:color w:val="808080"/>
        </w:rPr>
      </w:pPr>
      <w:r w:rsidRPr="00AC6D5F">
        <w:rPr>
          <w:color w:val="808080"/>
        </w:rPr>
        <w:t>ИНСТРУКЦИИ ПО ЗАПОЛНЕНИЮ:</w:t>
      </w:r>
    </w:p>
    <w:p w:rsidR="007C305D" w:rsidRPr="00AC6D5F" w:rsidRDefault="007C305D" w:rsidP="007C305D">
      <w:pPr>
        <w:autoSpaceDE w:val="0"/>
        <w:autoSpaceDN w:val="0"/>
        <w:adjustRightInd w:val="0"/>
        <w:ind w:firstLine="540"/>
        <w:jc w:val="both"/>
        <w:rPr>
          <w:bCs/>
          <w:color w:val="808080"/>
        </w:rPr>
      </w:pPr>
      <w:r w:rsidRPr="000627E0">
        <w:rPr>
          <w:bCs/>
          <w:color w:val="808080"/>
        </w:rPr>
        <w:t xml:space="preserve">Декларация предоставляется в случаях, установленных в </w:t>
      </w:r>
      <w:hyperlink w:anchor="форма16" w:history="1">
        <w:r w:rsidRPr="000627E0">
          <w:rPr>
            <w:rStyle w:val="a5"/>
            <w:bCs/>
          </w:rPr>
          <w:t>пункте 16</w:t>
        </w:r>
      </w:hyperlink>
      <w:r>
        <w:rPr>
          <w:bCs/>
          <w:color w:val="808080"/>
        </w:rPr>
        <w:t xml:space="preserve"> </w:t>
      </w:r>
      <w:r w:rsidRPr="000627E0">
        <w:rPr>
          <w:bCs/>
          <w:color w:val="808080"/>
        </w:rPr>
        <w:t>Информационной карты.</w:t>
      </w:r>
    </w:p>
    <w:p w:rsidR="007C305D" w:rsidRPr="00AC6D5F" w:rsidRDefault="007C305D" w:rsidP="007C305D">
      <w:pPr>
        <w:autoSpaceDE w:val="0"/>
        <w:autoSpaceDN w:val="0"/>
        <w:adjustRightInd w:val="0"/>
        <w:ind w:firstLine="540"/>
        <w:jc w:val="both"/>
        <w:rPr>
          <w:bCs/>
          <w:color w:val="808080"/>
        </w:rPr>
      </w:pPr>
      <w:r w:rsidRPr="00AC6D5F">
        <w:rPr>
          <w:bCs/>
          <w:color w:val="00B050"/>
        </w:rPr>
        <w:t>&lt;1&gt;</w:t>
      </w:r>
      <w:r w:rsidRPr="00AC6D5F">
        <w:rPr>
          <w:sz w:val="22"/>
          <w:szCs w:val="22"/>
        </w:rPr>
        <w:t xml:space="preserve"> </w:t>
      </w:r>
      <w:r w:rsidRPr="00AC6D5F">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history="1">
        <w:r w:rsidRPr="00AC6D5F">
          <w:rPr>
            <w:bCs/>
            <w:color w:val="808080"/>
          </w:rPr>
          <w:t>пунктах 7</w:t>
        </w:r>
      </w:hyperlink>
      <w:r w:rsidRPr="00AC6D5F">
        <w:rPr>
          <w:bCs/>
          <w:color w:val="808080"/>
        </w:rPr>
        <w:t xml:space="preserve"> и </w:t>
      </w:r>
      <w:hyperlink r:id="rId34" w:history="1">
        <w:r w:rsidRPr="00AC6D5F">
          <w:rPr>
            <w:bCs/>
            <w:color w:val="808080"/>
          </w:rPr>
          <w:t>8</w:t>
        </w:r>
      </w:hyperlink>
      <w:r w:rsidRPr="00AC6D5F">
        <w:rPr>
          <w:bCs/>
          <w:color w:val="808080"/>
        </w:rPr>
        <w:t xml:space="preserve"> настоящего документа, в течение 3 календарных лет, следующих один за другим.</w:t>
      </w:r>
    </w:p>
    <w:p w:rsidR="007C305D" w:rsidRPr="00AC6D5F" w:rsidRDefault="007C305D" w:rsidP="007C305D">
      <w:pPr>
        <w:autoSpaceDE w:val="0"/>
        <w:autoSpaceDN w:val="0"/>
        <w:adjustRightInd w:val="0"/>
        <w:ind w:firstLine="540"/>
        <w:jc w:val="both"/>
        <w:rPr>
          <w:bCs/>
          <w:color w:val="808080"/>
        </w:rPr>
      </w:pPr>
      <w:r w:rsidRPr="00AC6D5F">
        <w:rPr>
          <w:bCs/>
          <w:color w:val="00B050"/>
        </w:rPr>
        <w:t>&lt;2&gt;</w:t>
      </w:r>
      <w:r w:rsidRPr="00AC6D5F">
        <w:rPr>
          <w:bCs/>
          <w:color w:val="808080"/>
        </w:rPr>
        <w:t xml:space="preserve"> </w:t>
      </w:r>
      <w:hyperlink r:id="rId35" w:history="1">
        <w:r w:rsidRPr="00AC6D5F">
          <w:rPr>
            <w:bCs/>
            <w:color w:val="808080"/>
          </w:rPr>
          <w:t>Пункты 1</w:t>
        </w:r>
      </w:hyperlink>
      <w:r w:rsidRPr="00AC6D5F">
        <w:rPr>
          <w:bCs/>
          <w:color w:val="808080"/>
        </w:rPr>
        <w:t xml:space="preserve"> - </w:t>
      </w:r>
      <w:hyperlink r:id="rId36" w:history="1">
        <w:r w:rsidRPr="00AC6D5F">
          <w:rPr>
            <w:bCs/>
            <w:color w:val="808080"/>
          </w:rPr>
          <w:t>11</w:t>
        </w:r>
      </w:hyperlink>
      <w:r w:rsidRPr="00AC6D5F">
        <w:rPr>
          <w:bCs/>
          <w:color w:val="808080"/>
        </w:rPr>
        <w:t xml:space="preserve"> настоящего документа являются обязательными для заполнения.</w:t>
      </w:r>
    </w:p>
    <w:p w:rsidR="007C305D" w:rsidRPr="00AC6D5F" w:rsidRDefault="007C305D" w:rsidP="007C305D">
      <w:pPr>
        <w:autoSpaceDE w:val="0"/>
        <w:autoSpaceDN w:val="0"/>
        <w:adjustRightInd w:val="0"/>
        <w:ind w:firstLine="540"/>
        <w:jc w:val="both"/>
        <w:rPr>
          <w:bCs/>
          <w:color w:val="808080"/>
        </w:rPr>
      </w:pPr>
      <w:r w:rsidRPr="00AC6D5F">
        <w:rPr>
          <w:bCs/>
          <w:color w:val="00B050"/>
        </w:rPr>
        <w:t>&lt;3&gt;</w:t>
      </w:r>
      <w:r w:rsidRPr="00AC6D5F">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AC6D5F">
          <w:rPr>
            <w:bCs/>
            <w:color w:val="808080"/>
          </w:rPr>
          <w:t>подпунктах "в"</w:t>
        </w:r>
      </w:hyperlink>
      <w:r w:rsidRPr="00AC6D5F">
        <w:rPr>
          <w:bCs/>
          <w:color w:val="808080"/>
        </w:rPr>
        <w:t xml:space="preserve"> - </w:t>
      </w:r>
      <w:hyperlink r:id="rId38" w:history="1">
        <w:r w:rsidRPr="00AC6D5F">
          <w:rPr>
            <w:bCs/>
            <w:color w:val="808080"/>
          </w:rPr>
          <w:t>"д" пункта 1 части 1.1 статьи 4</w:t>
        </w:r>
      </w:hyperlink>
      <w:r w:rsidRPr="00AC6D5F">
        <w:rPr>
          <w:bCs/>
          <w:color w:val="808080"/>
        </w:rPr>
        <w:t xml:space="preserve"> Федерального закона "О развитии малого и среднего предпринимательства в Российской Федерации".</w:t>
      </w:r>
    </w:p>
    <w:p w:rsidR="007C305D" w:rsidRDefault="007C305D" w:rsidP="007C305D">
      <w:pPr>
        <w:autoSpaceDE w:val="0"/>
        <w:autoSpaceDN w:val="0"/>
        <w:adjustRightInd w:val="0"/>
        <w:ind w:firstLine="540"/>
        <w:jc w:val="both"/>
        <w:rPr>
          <w:rFonts w:eastAsia="Calibri"/>
          <w:bCs/>
          <w:color w:val="808080"/>
        </w:rPr>
      </w:pPr>
      <w:r>
        <w:rPr>
          <w:rFonts w:eastAsia="Calibri"/>
          <w:bCs/>
          <w:color w:val="808080"/>
        </w:rPr>
        <w:br w:type="page"/>
      </w:r>
    </w:p>
    <w:p w:rsidR="007C305D" w:rsidRDefault="007C305D" w:rsidP="007C305D">
      <w:pPr>
        <w:pStyle w:val="1"/>
        <w:keepLines w:val="0"/>
        <w:spacing w:before="240" w:after="120"/>
        <w:ind w:firstLine="432"/>
        <w:jc w:val="both"/>
        <w:rPr>
          <w:rFonts w:ascii="Times New Roman" w:eastAsia="MS Mincho" w:hAnsi="Times New Roman"/>
          <w:color w:val="548DD4"/>
          <w:kern w:val="32"/>
          <w:szCs w:val="24"/>
          <w:lang w:eastAsia="x-none"/>
        </w:rPr>
      </w:pPr>
      <w:bookmarkStart w:id="38" w:name="_Форма_3_План_1"/>
      <w:bookmarkStart w:id="39" w:name="_Toc422398791"/>
      <w:bookmarkStart w:id="40" w:name="_Ref422470681"/>
      <w:bookmarkStart w:id="41" w:name="_Ref422470687"/>
      <w:bookmarkStart w:id="42" w:name="_Toc422750748"/>
      <w:bookmarkStart w:id="43" w:name="_Toc422753708"/>
      <w:bookmarkStart w:id="44" w:name="_Toc438578266"/>
      <w:bookmarkEnd w:id="38"/>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3</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39"/>
      <w:bookmarkEnd w:id="40"/>
      <w:bookmarkEnd w:id="41"/>
      <w:bookmarkEnd w:id="42"/>
      <w:bookmarkEnd w:id="43"/>
      <w:bookmarkEnd w:id="44"/>
    </w:p>
    <w:p w:rsidR="007C305D" w:rsidRDefault="007C305D" w:rsidP="007C305D">
      <w:pPr>
        <w:rPr>
          <w:rFonts w:eastAsia="MS Mincho"/>
          <w:lang w:eastAsia="x-none"/>
        </w:rPr>
      </w:pPr>
    </w:p>
    <w:p w:rsidR="007C305D" w:rsidRDefault="007C305D" w:rsidP="007C305D">
      <w:pPr>
        <w:ind w:firstLine="567"/>
        <w:jc w:val="right"/>
        <w:rPr>
          <w:b/>
        </w:rPr>
      </w:pPr>
    </w:p>
    <w:p w:rsidR="007C305D" w:rsidRPr="005C24A0" w:rsidRDefault="007C305D" w:rsidP="007C305D">
      <w:pPr>
        <w:ind w:firstLine="567"/>
        <w:jc w:val="right"/>
      </w:pPr>
    </w:p>
    <w:p w:rsidR="007C305D" w:rsidRDefault="007C305D" w:rsidP="007C305D">
      <w:pPr>
        <w:rPr>
          <w:sz w:val="26"/>
          <w:szCs w:val="26"/>
        </w:rPr>
      </w:pPr>
    </w:p>
    <w:p w:rsidR="007C305D" w:rsidRDefault="007C305D" w:rsidP="007C305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7C305D" w:rsidRDefault="007C305D" w:rsidP="007C305D">
      <w:pPr>
        <w:ind w:firstLine="567"/>
        <w:jc w:val="both"/>
        <w:rPr>
          <w:i/>
          <w:sz w:val="26"/>
          <w:szCs w:val="26"/>
        </w:rPr>
      </w:pPr>
    </w:p>
    <w:p w:rsidR="007C305D" w:rsidRDefault="007C305D" w:rsidP="007C305D">
      <w:pPr>
        <w:ind w:firstLine="567"/>
        <w:jc w:val="center"/>
        <w:rPr>
          <w:b/>
          <w:i/>
          <w:sz w:val="26"/>
          <w:szCs w:val="26"/>
        </w:rPr>
      </w:pPr>
    </w:p>
    <w:p w:rsidR="007C305D" w:rsidRPr="00B24F3B" w:rsidRDefault="007C305D" w:rsidP="007C305D">
      <w:pPr>
        <w:ind w:firstLine="567"/>
        <w:jc w:val="center"/>
        <w:rPr>
          <w:b/>
          <w:i/>
          <w:sz w:val="26"/>
          <w:szCs w:val="26"/>
        </w:rPr>
      </w:pPr>
    </w:p>
    <w:p w:rsidR="007C305D" w:rsidRPr="00452A10" w:rsidRDefault="007C305D" w:rsidP="007C305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7C305D" w:rsidRPr="00452A10" w:rsidRDefault="007C305D" w:rsidP="007C305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7C305D" w:rsidRPr="00B24F3B" w:rsidRDefault="007C305D" w:rsidP="007C305D">
      <w:pPr>
        <w:jc w:val="center"/>
        <w:rPr>
          <w:rFonts w:eastAsia="MS Mincho"/>
          <w:b/>
          <w:sz w:val="26"/>
          <w:szCs w:val="26"/>
          <w:lang w:eastAsia="x-none"/>
        </w:rPr>
      </w:pPr>
    </w:p>
    <w:tbl>
      <w:tblPr>
        <w:tblW w:w="106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646"/>
      </w:tblGrid>
      <w:tr w:rsidR="007C305D" w:rsidTr="00585802">
        <w:tc>
          <w:tcPr>
            <w:tcW w:w="2646" w:type="dxa"/>
            <w:shd w:val="clear" w:color="auto" w:fill="auto"/>
          </w:tcPr>
          <w:p w:rsidR="007C305D" w:rsidRPr="006809B6" w:rsidRDefault="007C305D" w:rsidP="00585802">
            <w:pPr>
              <w:pStyle w:val="affc"/>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7C305D" w:rsidRPr="006809B6" w:rsidRDefault="007C305D" w:rsidP="00585802">
            <w:pPr>
              <w:pStyle w:val="affc"/>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7C305D" w:rsidRPr="006809B6" w:rsidRDefault="007C305D" w:rsidP="00585802">
            <w:pPr>
              <w:pStyle w:val="affc"/>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646" w:type="dxa"/>
            <w:shd w:val="clear" w:color="auto" w:fill="auto"/>
          </w:tcPr>
          <w:p w:rsidR="007C305D" w:rsidRPr="006809B6" w:rsidRDefault="007C305D" w:rsidP="00585802">
            <w:pPr>
              <w:pStyle w:val="affc"/>
              <w:jc w:val="center"/>
              <w:rPr>
                <w:rFonts w:cs="Arial"/>
                <w:b/>
                <w:color w:val="000000"/>
              </w:rPr>
            </w:pPr>
            <w:r w:rsidRPr="00B91953">
              <w:rPr>
                <w:rFonts w:cs="Arial"/>
                <w:b/>
                <w:color w:val="000000"/>
              </w:rPr>
              <w:t>Цена договора, заключаемого с субъектом малого и среднего предпринимательства - субподрядчиком (соисполнителем)</w:t>
            </w:r>
          </w:p>
        </w:tc>
      </w:tr>
      <w:tr w:rsidR="007C305D" w:rsidTr="00585802">
        <w:tc>
          <w:tcPr>
            <w:tcW w:w="2646" w:type="dxa"/>
            <w:shd w:val="clear" w:color="auto" w:fill="auto"/>
          </w:tcPr>
          <w:p w:rsidR="007C305D" w:rsidRPr="00B91953" w:rsidRDefault="007C305D" w:rsidP="00585802">
            <w:pPr>
              <w:pStyle w:val="affc"/>
              <w:rPr>
                <w:rFonts w:cs="Arial"/>
                <w:color w:val="000000"/>
              </w:rPr>
            </w:pPr>
          </w:p>
        </w:tc>
        <w:tc>
          <w:tcPr>
            <w:tcW w:w="2646" w:type="dxa"/>
            <w:shd w:val="clear" w:color="auto" w:fill="auto"/>
          </w:tcPr>
          <w:p w:rsidR="007C305D" w:rsidRPr="00B91953" w:rsidRDefault="007C305D" w:rsidP="00585802">
            <w:pPr>
              <w:pStyle w:val="affc"/>
              <w:rPr>
                <w:rFonts w:cs="Arial"/>
                <w:color w:val="000000"/>
              </w:rPr>
            </w:pPr>
          </w:p>
        </w:tc>
        <w:tc>
          <w:tcPr>
            <w:tcW w:w="2714" w:type="dxa"/>
            <w:shd w:val="clear" w:color="auto" w:fill="auto"/>
          </w:tcPr>
          <w:p w:rsidR="007C305D" w:rsidRPr="00B91953" w:rsidRDefault="007C305D" w:rsidP="00585802">
            <w:pPr>
              <w:pStyle w:val="affc"/>
              <w:rPr>
                <w:rFonts w:cs="Arial"/>
                <w:color w:val="000000"/>
              </w:rPr>
            </w:pPr>
          </w:p>
        </w:tc>
        <w:tc>
          <w:tcPr>
            <w:tcW w:w="2646" w:type="dxa"/>
            <w:shd w:val="clear" w:color="auto" w:fill="auto"/>
          </w:tcPr>
          <w:p w:rsidR="007C305D" w:rsidRPr="00B91953" w:rsidRDefault="007C305D" w:rsidP="00585802">
            <w:pPr>
              <w:pStyle w:val="affc"/>
              <w:rPr>
                <w:rFonts w:cs="Arial"/>
                <w:color w:val="000000"/>
              </w:rPr>
            </w:pPr>
          </w:p>
        </w:tc>
      </w:tr>
      <w:tr w:rsidR="007C305D" w:rsidTr="00585802">
        <w:tc>
          <w:tcPr>
            <w:tcW w:w="2646" w:type="dxa"/>
            <w:shd w:val="clear" w:color="auto" w:fill="auto"/>
          </w:tcPr>
          <w:p w:rsidR="007C305D" w:rsidRPr="00B91953" w:rsidRDefault="007C305D" w:rsidP="00585802">
            <w:pPr>
              <w:pStyle w:val="affc"/>
              <w:rPr>
                <w:rFonts w:cs="Arial"/>
                <w:color w:val="000000"/>
              </w:rPr>
            </w:pPr>
          </w:p>
        </w:tc>
        <w:tc>
          <w:tcPr>
            <w:tcW w:w="2646" w:type="dxa"/>
            <w:shd w:val="clear" w:color="auto" w:fill="auto"/>
          </w:tcPr>
          <w:p w:rsidR="007C305D" w:rsidRPr="00B91953" w:rsidRDefault="007C305D" w:rsidP="00585802">
            <w:pPr>
              <w:pStyle w:val="affc"/>
              <w:rPr>
                <w:rFonts w:cs="Arial"/>
                <w:color w:val="000000"/>
              </w:rPr>
            </w:pPr>
          </w:p>
        </w:tc>
        <w:tc>
          <w:tcPr>
            <w:tcW w:w="2714" w:type="dxa"/>
            <w:shd w:val="clear" w:color="auto" w:fill="auto"/>
          </w:tcPr>
          <w:p w:rsidR="007C305D" w:rsidRPr="00B91953" w:rsidRDefault="007C305D" w:rsidP="00585802">
            <w:pPr>
              <w:pStyle w:val="affc"/>
              <w:rPr>
                <w:rFonts w:cs="Arial"/>
                <w:color w:val="000000"/>
              </w:rPr>
            </w:pPr>
          </w:p>
        </w:tc>
        <w:tc>
          <w:tcPr>
            <w:tcW w:w="2646" w:type="dxa"/>
            <w:shd w:val="clear" w:color="auto" w:fill="auto"/>
          </w:tcPr>
          <w:p w:rsidR="007C305D" w:rsidRPr="00B91953" w:rsidRDefault="007C305D" w:rsidP="00585802">
            <w:pPr>
              <w:pStyle w:val="affc"/>
              <w:rPr>
                <w:rFonts w:cs="Arial"/>
                <w:color w:val="000000"/>
              </w:rPr>
            </w:pPr>
          </w:p>
        </w:tc>
      </w:tr>
      <w:tr w:rsidR="007C305D" w:rsidTr="00585802">
        <w:tc>
          <w:tcPr>
            <w:tcW w:w="2646" w:type="dxa"/>
            <w:shd w:val="clear" w:color="auto" w:fill="auto"/>
          </w:tcPr>
          <w:p w:rsidR="007C305D" w:rsidRPr="00B91953" w:rsidRDefault="007C305D" w:rsidP="00585802">
            <w:pPr>
              <w:pStyle w:val="affc"/>
              <w:rPr>
                <w:rFonts w:cs="Arial"/>
                <w:color w:val="000000"/>
              </w:rPr>
            </w:pPr>
          </w:p>
        </w:tc>
        <w:tc>
          <w:tcPr>
            <w:tcW w:w="2646" w:type="dxa"/>
            <w:shd w:val="clear" w:color="auto" w:fill="auto"/>
          </w:tcPr>
          <w:p w:rsidR="007C305D" w:rsidRPr="00B91953" w:rsidRDefault="007C305D" w:rsidP="00585802">
            <w:pPr>
              <w:pStyle w:val="affc"/>
              <w:rPr>
                <w:rFonts w:cs="Arial"/>
                <w:color w:val="000000"/>
              </w:rPr>
            </w:pPr>
          </w:p>
        </w:tc>
        <w:tc>
          <w:tcPr>
            <w:tcW w:w="2714" w:type="dxa"/>
            <w:shd w:val="clear" w:color="auto" w:fill="auto"/>
          </w:tcPr>
          <w:p w:rsidR="007C305D" w:rsidRPr="00B91953" w:rsidRDefault="007C305D" w:rsidP="00585802">
            <w:pPr>
              <w:pStyle w:val="affc"/>
              <w:rPr>
                <w:rFonts w:cs="Arial"/>
                <w:color w:val="000000"/>
              </w:rPr>
            </w:pPr>
          </w:p>
        </w:tc>
        <w:tc>
          <w:tcPr>
            <w:tcW w:w="2646" w:type="dxa"/>
            <w:shd w:val="clear" w:color="auto" w:fill="auto"/>
          </w:tcPr>
          <w:p w:rsidR="007C305D" w:rsidRPr="00B91953" w:rsidRDefault="007C305D" w:rsidP="00585802">
            <w:pPr>
              <w:pStyle w:val="affc"/>
              <w:rPr>
                <w:rFonts w:cs="Arial"/>
                <w:color w:val="000000"/>
              </w:rPr>
            </w:pPr>
          </w:p>
        </w:tc>
      </w:tr>
    </w:tbl>
    <w:p w:rsidR="007C305D" w:rsidRDefault="007C305D" w:rsidP="007C305D">
      <w:pPr>
        <w:pStyle w:val="affc"/>
      </w:pPr>
    </w:p>
    <w:p w:rsidR="007C305D" w:rsidRDefault="007C305D" w:rsidP="007C305D">
      <w:pPr>
        <w:pStyle w:val="affc"/>
      </w:pPr>
    </w:p>
    <w:p w:rsidR="007C305D" w:rsidRDefault="007C305D" w:rsidP="007C305D">
      <w:pPr>
        <w:pStyle w:val="affc"/>
      </w:pPr>
      <w:r>
        <w:t xml:space="preserve">Приложение: </w:t>
      </w:r>
    </w:p>
    <w:p w:rsidR="007C305D" w:rsidRDefault="007C305D" w:rsidP="007C305D">
      <w:pPr>
        <w:pStyle w:val="affc"/>
        <w:numPr>
          <w:ilvl w:val="0"/>
          <w:numId w:val="28"/>
        </w:numPr>
      </w:pPr>
      <w:r>
        <w:t>Декларация 1________________________;</w:t>
      </w:r>
    </w:p>
    <w:p w:rsidR="007C305D" w:rsidRPr="00B24F3B" w:rsidRDefault="007C305D" w:rsidP="007C305D">
      <w:pPr>
        <w:pStyle w:val="affc"/>
        <w:numPr>
          <w:ilvl w:val="0"/>
          <w:numId w:val="28"/>
        </w:numPr>
        <w:rPr>
          <w:i/>
        </w:rPr>
      </w:pPr>
      <w:r w:rsidRPr="00B24F3B">
        <w:rPr>
          <w:i/>
        </w:rPr>
        <w:t>Декларация 2 ________________________.</w:t>
      </w:r>
    </w:p>
    <w:p w:rsidR="007C305D" w:rsidRDefault="007C305D" w:rsidP="007C305D">
      <w:pPr>
        <w:pStyle w:val="affc"/>
      </w:pPr>
    </w:p>
    <w:p w:rsidR="007C305D" w:rsidRDefault="007C305D" w:rsidP="007C305D">
      <w:pPr>
        <w:pStyle w:val="affc"/>
      </w:pPr>
    </w:p>
    <w:p w:rsidR="007C305D" w:rsidRPr="005C24A0" w:rsidRDefault="007C305D" w:rsidP="007C305D">
      <w:r w:rsidRPr="005C24A0">
        <w:t>___________________________________</w:t>
      </w:r>
      <w:r w:rsidRPr="005C24A0">
        <w:tab/>
      </w:r>
      <w:r w:rsidRPr="005C24A0">
        <w:tab/>
      </w:r>
      <w:r w:rsidRPr="005C24A0">
        <w:tab/>
      </w:r>
      <w:r>
        <w:t xml:space="preserve">     </w:t>
      </w:r>
      <w:r w:rsidRPr="005C24A0">
        <w:t>___________________________</w:t>
      </w:r>
    </w:p>
    <w:p w:rsidR="007C305D" w:rsidRPr="00313FAD" w:rsidRDefault="007C305D" w:rsidP="007C305D">
      <w:pPr>
        <w:pStyle w:val="af1"/>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7C305D" w:rsidRDefault="007C305D" w:rsidP="007C305D">
      <w:pPr>
        <w:pStyle w:val="af1"/>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7C305D" w:rsidRPr="00313FAD" w:rsidRDefault="007C305D" w:rsidP="007C305D">
      <w:pPr>
        <w:pStyle w:val="af1"/>
        <w:rPr>
          <w:rFonts w:ascii="Times New Roman" w:hAnsi="Times New Roman"/>
        </w:rPr>
      </w:pPr>
    </w:p>
    <w:p w:rsidR="007C305D" w:rsidRPr="008E2E2F" w:rsidRDefault="007C305D" w:rsidP="007C305D">
      <w:pPr>
        <w:rPr>
          <w:color w:val="808080"/>
        </w:rPr>
      </w:pPr>
      <w:r w:rsidRPr="008E2E2F">
        <w:rPr>
          <w:color w:val="808080"/>
        </w:rPr>
        <w:t>ИНСТРУКЦИИ ПО ЗАПОЛНЕНИЮ</w:t>
      </w:r>
    </w:p>
    <w:p w:rsidR="007C305D" w:rsidRPr="008E2E2F" w:rsidRDefault="007C305D" w:rsidP="007C305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7C305D" w:rsidRPr="009A25ED" w:rsidRDefault="007C305D" w:rsidP="007C305D">
      <w:pPr>
        <w:jc w:val="both"/>
        <w:rPr>
          <w:b/>
          <w:color w:val="808080"/>
        </w:rPr>
      </w:pPr>
      <w:r w:rsidRPr="009A25ED">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9A25ED">
        <w:rPr>
          <w:b/>
          <w:color w:val="808080"/>
        </w:rPr>
        <w:t xml:space="preserve"> 2 информационной карты настоящей документации) в иных случаях форма не заполняется и не предоставляется.</w:t>
      </w:r>
    </w:p>
    <w:p w:rsidR="007C305D" w:rsidRDefault="007C305D" w:rsidP="007C305D">
      <w:pPr>
        <w:jc w:val="both"/>
        <w:rPr>
          <w:color w:val="808080"/>
        </w:rPr>
      </w:pPr>
      <w:r>
        <w:rPr>
          <w:color w:val="808080"/>
        </w:rPr>
        <w:t>3</w:t>
      </w:r>
      <w:r w:rsidRPr="008E2E2F">
        <w:rPr>
          <w:color w:val="808080"/>
        </w:rPr>
        <w:t xml:space="preserve">. </w:t>
      </w:r>
      <w:r w:rsidRPr="000627E0">
        <w:rPr>
          <w:color w:val="808080"/>
        </w:rPr>
        <w:t>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w:t>
      </w:r>
      <w:r w:rsidRPr="006B285B">
        <w:rPr>
          <w:szCs w:val="26"/>
        </w:rPr>
        <w:t xml:space="preserve"> </w:t>
      </w:r>
      <w:hyperlink w:anchor="_Форма_2_Декларация" w:history="1">
        <w:r w:rsidRPr="00772E07">
          <w:rPr>
            <w:rStyle w:val="a5"/>
          </w:rPr>
          <w:t>Форме 2</w:t>
        </w:r>
      </w:hyperlink>
      <w:r w:rsidRPr="006B285B">
        <w:rPr>
          <w:szCs w:val="26"/>
        </w:rPr>
        <w:t xml:space="preserve"> </w:t>
      </w:r>
      <w:r w:rsidRPr="000627E0">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7C305D" w:rsidRPr="008E2E2F" w:rsidRDefault="007C305D" w:rsidP="007C305D">
      <w:pPr>
        <w:jc w:val="both"/>
        <w:rPr>
          <w:color w:val="808080"/>
        </w:rPr>
      </w:pPr>
      <w:r>
        <w:rPr>
          <w:color w:val="808080"/>
        </w:rPr>
        <w:t>4</w:t>
      </w:r>
      <w:r w:rsidRPr="008E2E2F">
        <w:rPr>
          <w:color w:val="808080"/>
        </w:rPr>
        <w:t>. Заполненная форма плана должна быть скреплена печатью участника закупки, при её наличии.</w:t>
      </w:r>
    </w:p>
    <w:p w:rsidR="00915B7D" w:rsidRDefault="007C305D" w:rsidP="007C305D">
      <w:pPr>
        <w:rPr>
          <w:color w:val="808080"/>
        </w:rPr>
      </w:pPr>
      <w:r>
        <w:rPr>
          <w:color w:val="808080"/>
        </w:rPr>
        <w:t>5</w:t>
      </w:r>
      <w:r w:rsidRPr="008E2E2F">
        <w:rPr>
          <w:color w:val="808080"/>
        </w:rPr>
        <w:t>. Не допускается удаление текста из настоящей формы, кроме текста, написанного курсивом</w:t>
      </w:r>
    </w:p>
    <w:p w:rsidR="007C305D" w:rsidRDefault="007C305D" w:rsidP="007C305D">
      <w:pPr>
        <w:rPr>
          <w:color w:val="808080"/>
        </w:rPr>
      </w:pPr>
    </w:p>
    <w:p w:rsidR="007C305D" w:rsidRDefault="007C305D" w:rsidP="007C305D">
      <w:pPr>
        <w:rPr>
          <w:color w:val="808080"/>
        </w:rPr>
      </w:pPr>
    </w:p>
    <w:p w:rsidR="007C305D" w:rsidRDefault="007C305D" w:rsidP="007C305D">
      <w:pPr>
        <w:rPr>
          <w:color w:val="808080"/>
        </w:rPr>
      </w:pPr>
    </w:p>
    <w:p w:rsidR="007C305D" w:rsidRDefault="007C305D" w:rsidP="007C305D">
      <w:pPr>
        <w:rPr>
          <w:color w:val="808080"/>
        </w:rPr>
      </w:pPr>
    </w:p>
    <w:p w:rsidR="007C305D" w:rsidRDefault="007C305D" w:rsidP="007C305D">
      <w:pPr>
        <w:rPr>
          <w:color w:val="808080"/>
        </w:rPr>
      </w:pPr>
    </w:p>
    <w:p w:rsidR="007C305D" w:rsidRDefault="007C305D" w:rsidP="007C305D">
      <w:pPr>
        <w:rPr>
          <w:color w:val="808080"/>
        </w:rPr>
      </w:pPr>
    </w:p>
    <w:p w:rsidR="007C305D" w:rsidRDefault="007C305D" w:rsidP="007C305D">
      <w:pPr>
        <w:rPr>
          <w:color w:val="808080"/>
        </w:rPr>
      </w:pPr>
    </w:p>
    <w:p w:rsidR="007C305D" w:rsidRDefault="007C305D" w:rsidP="007C305D">
      <w:pPr>
        <w:rPr>
          <w:color w:val="808080"/>
        </w:rPr>
      </w:pPr>
    </w:p>
    <w:p w:rsidR="007C305D" w:rsidRDefault="007C305D" w:rsidP="007C305D">
      <w:pPr>
        <w:rPr>
          <w:color w:val="808080"/>
        </w:rPr>
      </w:pPr>
    </w:p>
    <w:p w:rsidR="007C305D" w:rsidRDefault="007C305D" w:rsidP="007C305D">
      <w:pPr>
        <w:rPr>
          <w:color w:val="808080"/>
        </w:rPr>
      </w:pPr>
    </w:p>
    <w:p w:rsidR="007C305D" w:rsidRDefault="007C305D" w:rsidP="007C305D">
      <w:pPr>
        <w:rPr>
          <w:color w:val="808080"/>
        </w:rPr>
      </w:pPr>
    </w:p>
    <w:p w:rsidR="007C305D" w:rsidRDefault="007C305D" w:rsidP="007C305D">
      <w:pPr>
        <w:rPr>
          <w:color w:val="808080"/>
        </w:rPr>
      </w:pPr>
    </w:p>
    <w:p w:rsidR="007C305D" w:rsidRDefault="007C305D" w:rsidP="007C305D">
      <w:pPr>
        <w:rPr>
          <w:color w:val="808080"/>
        </w:rPr>
      </w:pPr>
    </w:p>
    <w:p w:rsidR="007C305D" w:rsidRDefault="007C305D" w:rsidP="007C305D">
      <w:pPr>
        <w:rPr>
          <w:color w:val="808080"/>
        </w:rPr>
      </w:pPr>
    </w:p>
    <w:p w:rsidR="007C305D" w:rsidRDefault="007C305D" w:rsidP="007C305D">
      <w:pPr>
        <w:rPr>
          <w:color w:val="808080"/>
        </w:rPr>
      </w:pPr>
    </w:p>
    <w:p w:rsidR="007C305D" w:rsidRDefault="007C305D" w:rsidP="007C305D">
      <w:pPr>
        <w:rPr>
          <w:color w:val="808080"/>
        </w:rPr>
      </w:pPr>
    </w:p>
    <w:p w:rsidR="007C305D" w:rsidRDefault="007C305D" w:rsidP="007C305D">
      <w:pPr>
        <w:rPr>
          <w:color w:val="808080"/>
        </w:rPr>
      </w:pPr>
    </w:p>
    <w:p w:rsidR="007C305D" w:rsidRDefault="007C305D" w:rsidP="007C305D">
      <w:pPr>
        <w:rPr>
          <w:color w:val="808080"/>
        </w:rPr>
      </w:pPr>
    </w:p>
    <w:p w:rsidR="007C305D" w:rsidRDefault="007C305D" w:rsidP="007C305D">
      <w:pPr>
        <w:rPr>
          <w:color w:val="808080"/>
        </w:rPr>
      </w:pPr>
    </w:p>
    <w:p w:rsidR="007C305D" w:rsidRDefault="007C305D" w:rsidP="007C305D">
      <w:pPr>
        <w:rPr>
          <w:color w:val="808080"/>
        </w:rPr>
      </w:pPr>
    </w:p>
    <w:p w:rsidR="007C305D" w:rsidRDefault="007C305D" w:rsidP="007C305D">
      <w:pPr>
        <w:rPr>
          <w:color w:val="808080"/>
        </w:rPr>
      </w:pPr>
    </w:p>
    <w:p w:rsidR="007C305D" w:rsidRDefault="007C305D" w:rsidP="007C305D">
      <w:pPr>
        <w:rPr>
          <w:color w:val="808080"/>
        </w:rPr>
      </w:pPr>
    </w:p>
    <w:p w:rsidR="007C305D" w:rsidRDefault="007C305D" w:rsidP="007C305D">
      <w:pPr>
        <w:rPr>
          <w:color w:val="808080"/>
        </w:rPr>
      </w:pPr>
    </w:p>
    <w:p w:rsidR="007C305D" w:rsidRDefault="007C305D" w:rsidP="007C305D">
      <w:pPr>
        <w:rPr>
          <w:color w:val="808080"/>
        </w:rPr>
      </w:pPr>
    </w:p>
    <w:p w:rsidR="007C305D" w:rsidRDefault="007C305D" w:rsidP="007C305D">
      <w:pPr>
        <w:rPr>
          <w:color w:val="808080"/>
        </w:rPr>
      </w:pPr>
    </w:p>
    <w:p w:rsidR="007C305D" w:rsidRDefault="007C305D" w:rsidP="007C305D">
      <w:pPr>
        <w:rPr>
          <w:color w:val="808080"/>
        </w:rPr>
      </w:pPr>
    </w:p>
    <w:p w:rsidR="007C305D" w:rsidRDefault="007C305D" w:rsidP="007C305D">
      <w:pPr>
        <w:rPr>
          <w:color w:val="808080"/>
        </w:rPr>
      </w:pPr>
    </w:p>
    <w:p w:rsidR="007C305D" w:rsidRDefault="007C305D" w:rsidP="007C305D">
      <w:pPr>
        <w:rPr>
          <w:color w:val="808080"/>
        </w:rPr>
      </w:pPr>
    </w:p>
    <w:p w:rsidR="007C305D" w:rsidRDefault="007C305D" w:rsidP="007C305D">
      <w:pPr>
        <w:rPr>
          <w:color w:val="808080"/>
        </w:rPr>
      </w:pPr>
    </w:p>
    <w:p w:rsidR="007C305D" w:rsidRDefault="007C305D" w:rsidP="007C305D">
      <w:pPr>
        <w:rPr>
          <w:color w:val="808080"/>
        </w:rPr>
      </w:pPr>
    </w:p>
    <w:p w:rsidR="007C305D" w:rsidRDefault="007C305D" w:rsidP="007C305D">
      <w:pPr>
        <w:rPr>
          <w:color w:val="808080"/>
        </w:rPr>
      </w:pPr>
    </w:p>
    <w:p w:rsidR="007C305D" w:rsidRDefault="007C305D" w:rsidP="007C305D">
      <w:pPr>
        <w:rPr>
          <w:color w:val="808080"/>
        </w:rPr>
      </w:pPr>
    </w:p>
    <w:p w:rsidR="007C305D" w:rsidRDefault="007C305D" w:rsidP="007C305D">
      <w:pPr>
        <w:rPr>
          <w:color w:val="808080"/>
        </w:rPr>
      </w:pPr>
    </w:p>
    <w:p w:rsidR="007C305D" w:rsidRDefault="007C305D" w:rsidP="007C305D">
      <w:pPr>
        <w:rPr>
          <w:color w:val="808080"/>
        </w:rPr>
      </w:pPr>
    </w:p>
    <w:p w:rsidR="007C305D" w:rsidRDefault="007C305D" w:rsidP="007C305D">
      <w:pPr>
        <w:rPr>
          <w:color w:val="808080"/>
        </w:rPr>
      </w:pPr>
    </w:p>
    <w:p w:rsidR="007C305D" w:rsidRDefault="007C305D" w:rsidP="007C305D">
      <w:pPr>
        <w:rPr>
          <w:color w:val="808080"/>
        </w:rPr>
      </w:pPr>
    </w:p>
    <w:p w:rsidR="007C305D" w:rsidRPr="00E82F20" w:rsidRDefault="007C305D" w:rsidP="007C305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45" w:name="_РАЗДЕЛ_IV._Техническое"/>
      <w:bookmarkStart w:id="46" w:name="_Toc438578267"/>
      <w:bookmarkEnd w:id="45"/>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46"/>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AB0505">
        <w:rPr>
          <w:rFonts w:eastAsia="MS Mincho"/>
          <w:bCs/>
          <w:iCs/>
          <w:lang w:eastAsia="x-none"/>
        </w:rPr>
        <w:t xml:space="preserve">Раздел </w:t>
      </w:r>
      <w:r w:rsidR="00AB0505">
        <w:rPr>
          <w:rFonts w:eastAsia="MS Mincho"/>
          <w:bCs/>
          <w:iCs/>
          <w:lang w:val="en-US" w:eastAsia="x-none"/>
        </w:rPr>
        <w:t>IV</w:t>
      </w:r>
      <w:r w:rsidR="00AB0505">
        <w:rPr>
          <w:rFonts w:eastAsia="MS Mincho"/>
          <w:bCs/>
          <w:iCs/>
          <w:lang w:eastAsia="x-none"/>
        </w:rPr>
        <w:t xml:space="preserve"> Проект договора</w:t>
      </w:r>
      <w:r>
        <w:rPr>
          <w:rFonts w:eastAsia="MS Mincho"/>
          <w:lang w:eastAsia="x-none"/>
        </w:rPr>
        <w:t>)</w:t>
      </w:r>
      <w:r w:rsidR="00AB0505">
        <w:rPr>
          <w:rFonts w:eastAsia="MS Mincho"/>
          <w:lang w:eastAsia="x-none"/>
        </w:rPr>
        <w:t>.</w:t>
      </w:r>
      <w:r w:rsidR="00915B7D">
        <w:rPr>
          <w:rFonts w:eastAsia="MS Mincho"/>
          <w:lang w:eastAsia="x-none"/>
        </w:rPr>
        <w:br w:type="page"/>
      </w:r>
    </w:p>
    <w:p w:rsidR="00551687" w:rsidRDefault="00915B7D"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47" w:name="_РАЗДЕЛ_V._Проект"/>
      <w:bookmarkStart w:id="48" w:name="_Toc438578268"/>
      <w:bookmarkEnd w:id="47"/>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48"/>
    </w:p>
    <w:p w:rsidR="00D74DC8" w:rsidRDefault="00D74DC8" w:rsidP="00D74DC8">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8E3617" w:rsidRPr="00D74DC8" w:rsidRDefault="008E3617" w:rsidP="00D74DC8">
      <w:pPr>
        <w:rPr>
          <w:rFonts w:eastAsia="MS Mincho"/>
          <w:lang w:eastAsia="x-none"/>
        </w:rPr>
      </w:pPr>
    </w:p>
    <w:sectPr w:rsidR="008E3617" w:rsidRPr="00D74DC8" w:rsidSect="00570A15">
      <w:pgSz w:w="11906" w:h="16838"/>
      <w:pgMar w:top="567" w:right="567"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E18" w:rsidRDefault="003E3E18">
      <w:r>
        <w:separator/>
      </w:r>
    </w:p>
  </w:endnote>
  <w:endnote w:type="continuationSeparator" w:id="0">
    <w:p w:rsidR="003E3E18" w:rsidRDefault="003E3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charset w:val="80"/>
    <w:family w:val="auto"/>
    <w:pitch w:val="variable"/>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E18" w:rsidRDefault="003E3E18">
      <w:r>
        <w:separator/>
      </w:r>
    </w:p>
  </w:footnote>
  <w:footnote w:type="continuationSeparator" w:id="0">
    <w:p w:rsidR="003E3E18" w:rsidRDefault="003E3E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E18" w:rsidRDefault="003E3E18">
    <w:pPr>
      <w:pStyle w:val="a8"/>
      <w:jc w:val="center"/>
    </w:pPr>
    <w:r>
      <w:fldChar w:fldCharType="begin"/>
    </w:r>
    <w:r>
      <w:instrText>PAGE   \* MERGEFORMAT</w:instrText>
    </w:r>
    <w:r>
      <w:fldChar w:fldCharType="separate"/>
    </w:r>
    <w:r w:rsidR="002D1D0E">
      <w:rPr>
        <w:noProof/>
      </w:rPr>
      <w:t>14</w:t>
    </w:r>
    <w:r>
      <w:fldChar w:fldCharType="end"/>
    </w:r>
  </w:p>
  <w:p w:rsidR="003E3E18" w:rsidRDefault="003E3E1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9894842"/>
      <w:docPartObj>
        <w:docPartGallery w:val="Page Numbers (Top of Page)"/>
        <w:docPartUnique/>
      </w:docPartObj>
    </w:sdtPr>
    <w:sdtEndPr/>
    <w:sdtContent>
      <w:p w:rsidR="00737198" w:rsidRDefault="00737198">
        <w:pPr>
          <w:pStyle w:val="a8"/>
          <w:jc w:val="center"/>
        </w:pPr>
        <w:r>
          <w:fldChar w:fldCharType="begin"/>
        </w:r>
        <w:r>
          <w:instrText>PAGE   \* MERGEFORMAT</w:instrText>
        </w:r>
        <w:r>
          <w:fldChar w:fldCharType="separate"/>
        </w:r>
        <w:r w:rsidR="002D1D0E">
          <w:rPr>
            <w:noProof/>
          </w:rPr>
          <w:t>21</w:t>
        </w:r>
        <w:r>
          <w:fldChar w:fldCharType="end"/>
        </w:r>
      </w:p>
    </w:sdtContent>
  </w:sdt>
  <w:p w:rsidR="003E3E18" w:rsidRDefault="003E3E1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15E76D85"/>
    <w:multiLevelType w:val="hybridMultilevel"/>
    <w:tmpl w:val="8D9E8558"/>
    <w:lvl w:ilvl="0" w:tplc="0920662A">
      <w:start w:val="17"/>
      <w:numFmt w:val="decimal"/>
      <w:lvlText w:val="%1."/>
      <w:lvlJc w:val="left"/>
      <w:pPr>
        <w:ind w:left="2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8A2D64">
      <w:start w:val="1"/>
      <w:numFmt w:val="lowerLetter"/>
      <w:lvlText w:val="%2"/>
      <w:lvlJc w:val="left"/>
      <w:pPr>
        <w:ind w:left="3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1E4F50">
      <w:start w:val="1"/>
      <w:numFmt w:val="lowerRoman"/>
      <w:lvlText w:val="%3"/>
      <w:lvlJc w:val="left"/>
      <w:pPr>
        <w:ind w:left="3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02967E">
      <w:start w:val="1"/>
      <w:numFmt w:val="decimal"/>
      <w:lvlText w:val="%4"/>
      <w:lvlJc w:val="left"/>
      <w:pPr>
        <w:ind w:left="4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CCBBBC">
      <w:start w:val="1"/>
      <w:numFmt w:val="lowerLetter"/>
      <w:lvlText w:val="%5"/>
      <w:lvlJc w:val="left"/>
      <w:pPr>
        <w:ind w:left="5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ACFCAE">
      <w:start w:val="1"/>
      <w:numFmt w:val="lowerRoman"/>
      <w:lvlText w:val="%6"/>
      <w:lvlJc w:val="left"/>
      <w:pPr>
        <w:ind w:left="6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7E3926">
      <w:start w:val="1"/>
      <w:numFmt w:val="decimal"/>
      <w:lvlText w:val="%7"/>
      <w:lvlJc w:val="left"/>
      <w:pPr>
        <w:ind w:left="6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4C6204">
      <w:start w:val="1"/>
      <w:numFmt w:val="lowerLetter"/>
      <w:lvlText w:val="%8"/>
      <w:lvlJc w:val="left"/>
      <w:pPr>
        <w:ind w:left="7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ECA984">
      <w:start w:val="1"/>
      <w:numFmt w:val="lowerRoman"/>
      <w:lvlText w:val="%9"/>
      <w:lvlJc w:val="left"/>
      <w:pPr>
        <w:ind w:left="8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EF73EB"/>
    <w:multiLevelType w:val="hybridMultilevel"/>
    <w:tmpl w:val="B268CC4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B402DFE"/>
    <w:multiLevelType w:val="multilevel"/>
    <w:tmpl w:val="3E966EFE"/>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7" w15:restartNumberingAfterBreak="0">
    <w:nsid w:val="50E94578"/>
    <w:multiLevelType w:val="multilevel"/>
    <w:tmpl w:val="BBC860D8"/>
    <w:lvl w:ilvl="0">
      <w:start w:val="19"/>
      <w:numFmt w:val="decimal"/>
      <w:lvlText w:val="%1."/>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512A6DB6"/>
    <w:multiLevelType w:val="hybridMultilevel"/>
    <w:tmpl w:val="741002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9"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35E6471"/>
    <w:multiLevelType w:val="multilevel"/>
    <w:tmpl w:val="0B7A92E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b w:val="0"/>
        <w:sz w:val="28"/>
        <w:szCs w:val="28"/>
      </w:rPr>
    </w:lvl>
    <w:lvl w:ilvl="3">
      <w:numFmt w:val="bullet"/>
      <w:lvlText w:val="-"/>
      <w:lvlJc w:val="left"/>
      <w:pPr>
        <w:ind w:left="1728" w:hanging="648"/>
      </w:pPr>
      <w:rPr>
        <w:rFonts w:ascii="Times New Roman" w:eastAsia="Andale Sans UI" w:hAnsi="Times New Roman" w:cs="Times New Roman" w:hint="default"/>
        <w:b/>
        <w:color w:val="2300DC"/>
        <w:sz w:val="3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3AA4BB3"/>
    <w:multiLevelType w:val="multilevel"/>
    <w:tmpl w:val="DE46DE72"/>
    <w:lvl w:ilvl="0">
      <w:start w:val="1"/>
      <w:numFmt w:val="decimal"/>
      <w:lvlText w:val="%1."/>
      <w:lvlJc w:val="left"/>
      <w:pPr>
        <w:ind w:left="2204" w:hanging="360"/>
      </w:pPr>
    </w:lvl>
    <w:lvl w:ilvl="1">
      <w:start w:val="1"/>
      <w:numFmt w:val="decimal"/>
      <w:lvlText w:val="%1.%2."/>
      <w:lvlJc w:val="left"/>
      <w:pPr>
        <w:ind w:left="792" w:hanging="432"/>
      </w:pPr>
    </w:lvl>
    <w:lvl w:ilvl="2">
      <w:start w:val="1"/>
      <w:numFmt w:val="decimal"/>
      <w:lvlText w:val="%1.%2.%3."/>
      <w:lvlJc w:val="left"/>
      <w:pPr>
        <w:ind w:left="1224" w:hanging="504"/>
      </w:pPr>
      <w:rPr>
        <w:b w:val="0"/>
        <w:sz w:val="28"/>
        <w:szCs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3"/>
  </w:num>
  <w:num w:numId="3">
    <w:abstractNumId w:val="21"/>
  </w:num>
  <w:num w:numId="4">
    <w:abstractNumId w:val="32"/>
  </w:num>
  <w:num w:numId="5">
    <w:abstractNumId w:val="29"/>
  </w:num>
  <w:num w:numId="6">
    <w:abstractNumId w:val="20"/>
  </w:num>
  <w:num w:numId="7">
    <w:abstractNumId w:val="22"/>
  </w:num>
  <w:num w:numId="8">
    <w:abstractNumId w:val="16"/>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7"/>
  </w:num>
  <w:num w:numId="17">
    <w:abstractNumId w:val="7"/>
  </w:num>
  <w:num w:numId="18">
    <w:abstractNumId w:val="24"/>
  </w:num>
  <w:num w:numId="19">
    <w:abstractNumId w:val="26"/>
  </w:num>
  <w:num w:numId="20">
    <w:abstractNumId w:val="14"/>
  </w:num>
  <w:num w:numId="21">
    <w:abstractNumId w:val="15"/>
  </w:num>
  <w:num w:numId="22">
    <w:abstractNumId w:val="25"/>
  </w:num>
  <w:num w:numId="23">
    <w:abstractNumId w:val="27"/>
  </w:num>
  <w:num w:numId="24">
    <w:abstractNumId w:val="31"/>
  </w:num>
  <w:num w:numId="25">
    <w:abstractNumId w:val="28"/>
  </w:num>
  <w:num w:numId="26">
    <w:abstractNumId w:val="19"/>
  </w:num>
  <w:num w:numId="27">
    <w:abstractNumId w:val="30"/>
  </w:num>
  <w:num w:numId="28">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51E"/>
    <w:rsid w:val="00005DD8"/>
    <w:rsid w:val="000115EA"/>
    <w:rsid w:val="00013E3D"/>
    <w:rsid w:val="000150DC"/>
    <w:rsid w:val="00015131"/>
    <w:rsid w:val="0001782F"/>
    <w:rsid w:val="00020216"/>
    <w:rsid w:val="00024A16"/>
    <w:rsid w:val="000258CA"/>
    <w:rsid w:val="000354D4"/>
    <w:rsid w:val="00041E14"/>
    <w:rsid w:val="00043A83"/>
    <w:rsid w:val="000454A1"/>
    <w:rsid w:val="00045AD9"/>
    <w:rsid w:val="00054D68"/>
    <w:rsid w:val="00055C3E"/>
    <w:rsid w:val="0005731D"/>
    <w:rsid w:val="00063E9A"/>
    <w:rsid w:val="00080FB9"/>
    <w:rsid w:val="00083565"/>
    <w:rsid w:val="0008738E"/>
    <w:rsid w:val="00095938"/>
    <w:rsid w:val="000A0716"/>
    <w:rsid w:val="000A0FAA"/>
    <w:rsid w:val="000A11CB"/>
    <w:rsid w:val="000A25FD"/>
    <w:rsid w:val="000A2BE7"/>
    <w:rsid w:val="000A6C58"/>
    <w:rsid w:val="000B0BE2"/>
    <w:rsid w:val="000C1D31"/>
    <w:rsid w:val="000C6659"/>
    <w:rsid w:val="000D57A8"/>
    <w:rsid w:val="000E4D41"/>
    <w:rsid w:val="000E6588"/>
    <w:rsid w:val="000E65CB"/>
    <w:rsid w:val="000E7527"/>
    <w:rsid w:val="0010314D"/>
    <w:rsid w:val="00103D05"/>
    <w:rsid w:val="00104450"/>
    <w:rsid w:val="00104FE9"/>
    <w:rsid w:val="001101A7"/>
    <w:rsid w:val="00111C4D"/>
    <w:rsid w:val="00112070"/>
    <w:rsid w:val="00114AB6"/>
    <w:rsid w:val="00117217"/>
    <w:rsid w:val="001312C7"/>
    <w:rsid w:val="00132721"/>
    <w:rsid w:val="00135FB9"/>
    <w:rsid w:val="00137531"/>
    <w:rsid w:val="001412FA"/>
    <w:rsid w:val="00145BEB"/>
    <w:rsid w:val="00145CCF"/>
    <w:rsid w:val="00146118"/>
    <w:rsid w:val="00156A9C"/>
    <w:rsid w:val="00184007"/>
    <w:rsid w:val="00191422"/>
    <w:rsid w:val="001936CA"/>
    <w:rsid w:val="001968EB"/>
    <w:rsid w:val="00197D48"/>
    <w:rsid w:val="00197F71"/>
    <w:rsid w:val="001A0136"/>
    <w:rsid w:val="001A167D"/>
    <w:rsid w:val="001B5750"/>
    <w:rsid w:val="001C0801"/>
    <w:rsid w:val="001C360D"/>
    <w:rsid w:val="001C4740"/>
    <w:rsid w:val="001C5A0E"/>
    <w:rsid w:val="001E194D"/>
    <w:rsid w:val="001E68AE"/>
    <w:rsid w:val="001F272A"/>
    <w:rsid w:val="001F4097"/>
    <w:rsid w:val="001F68BA"/>
    <w:rsid w:val="00200B88"/>
    <w:rsid w:val="00210BFE"/>
    <w:rsid w:val="002225D5"/>
    <w:rsid w:val="002257CE"/>
    <w:rsid w:val="00225FC8"/>
    <w:rsid w:val="00232B85"/>
    <w:rsid w:val="00237971"/>
    <w:rsid w:val="002404E4"/>
    <w:rsid w:val="00241826"/>
    <w:rsid w:val="00242CA3"/>
    <w:rsid w:val="00243A2C"/>
    <w:rsid w:val="00243CF9"/>
    <w:rsid w:val="00244804"/>
    <w:rsid w:val="00245752"/>
    <w:rsid w:val="00251E37"/>
    <w:rsid w:val="00253191"/>
    <w:rsid w:val="0025554B"/>
    <w:rsid w:val="00257593"/>
    <w:rsid w:val="00262F3B"/>
    <w:rsid w:val="00263096"/>
    <w:rsid w:val="002638B3"/>
    <w:rsid w:val="00270618"/>
    <w:rsid w:val="0027266E"/>
    <w:rsid w:val="002754FF"/>
    <w:rsid w:val="00275940"/>
    <w:rsid w:val="002765EA"/>
    <w:rsid w:val="00277279"/>
    <w:rsid w:val="00281E5B"/>
    <w:rsid w:val="00283B18"/>
    <w:rsid w:val="00285716"/>
    <w:rsid w:val="00294E87"/>
    <w:rsid w:val="002A0BCB"/>
    <w:rsid w:val="002A3FE3"/>
    <w:rsid w:val="002B0A62"/>
    <w:rsid w:val="002B3027"/>
    <w:rsid w:val="002B3B57"/>
    <w:rsid w:val="002D1D0E"/>
    <w:rsid w:val="002D4D5F"/>
    <w:rsid w:val="002D5354"/>
    <w:rsid w:val="002D671C"/>
    <w:rsid w:val="002E5ABF"/>
    <w:rsid w:val="002F67BE"/>
    <w:rsid w:val="002F6D70"/>
    <w:rsid w:val="003051B1"/>
    <w:rsid w:val="00306AEE"/>
    <w:rsid w:val="00313845"/>
    <w:rsid w:val="00316457"/>
    <w:rsid w:val="0032545C"/>
    <w:rsid w:val="0032605E"/>
    <w:rsid w:val="0033461A"/>
    <w:rsid w:val="003366DA"/>
    <w:rsid w:val="00341880"/>
    <w:rsid w:val="00343CCF"/>
    <w:rsid w:val="00344AAA"/>
    <w:rsid w:val="00347E3C"/>
    <w:rsid w:val="003526BF"/>
    <w:rsid w:val="0036183F"/>
    <w:rsid w:val="00367C3F"/>
    <w:rsid w:val="00367C7E"/>
    <w:rsid w:val="003762FB"/>
    <w:rsid w:val="003818B0"/>
    <w:rsid w:val="00391637"/>
    <w:rsid w:val="003964E0"/>
    <w:rsid w:val="003C5F78"/>
    <w:rsid w:val="003D17B8"/>
    <w:rsid w:val="003D1F08"/>
    <w:rsid w:val="003D4C01"/>
    <w:rsid w:val="003D6AB1"/>
    <w:rsid w:val="003D74DC"/>
    <w:rsid w:val="003E10B7"/>
    <w:rsid w:val="003E3E18"/>
    <w:rsid w:val="003E6FFB"/>
    <w:rsid w:val="003F7D61"/>
    <w:rsid w:val="004025CC"/>
    <w:rsid w:val="00403098"/>
    <w:rsid w:val="0040660C"/>
    <w:rsid w:val="00410189"/>
    <w:rsid w:val="0041308D"/>
    <w:rsid w:val="00415ACF"/>
    <w:rsid w:val="004164E0"/>
    <w:rsid w:val="00422678"/>
    <w:rsid w:val="00425DD7"/>
    <w:rsid w:val="0043211C"/>
    <w:rsid w:val="00444D08"/>
    <w:rsid w:val="00447F9D"/>
    <w:rsid w:val="004547CD"/>
    <w:rsid w:val="00461D0B"/>
    <w:rsid w:val="0046292C"/>
    <w:rsid w:val="00467CCA"/>
    <w:rsid w:val="0047159C"/>
    <w:rsid w:val="004717BC"/>
    <w:rsid w:val="00471E06"/>
    <w:rsid w:val="00475E3A"/>
    <w:rsid w:val="0048002B"/>
    <w:rsid w:val="00481C02"/>
    <w:rsid w:val="004865E2"/>
    <w:rsid w:val="004A4570"/>
    <w:rsid w:val="004A764C"/>
    <w:rsid w:val="004B343E"/>
    <w:rsid w:val="004B39A5"/>
    <w:rsid w:val="004C0D27"/>
    <w:rsid w:val="004C0F8F"/>
    <w:rsid w:val="004C3BDF"/>
    <w:rsid w:val="004D2D1F"/>
    <w:rsid w:val="004D347C"/>
    <w:rsid w:val="004D6006"/>
    <w:rsid w:val="004D775A"/>
    <w:rsid w:val="004E0956"/>
    <w:rsid w:val="004E1330"/>
    <w:rsid w:val="004F03AF"/>
    <w:rsid w:val="004F3A41"/>
    <w:rsid w:val="004F76C0"/>
    <w:rsid w:val="00507A23"/>
    <w:rsid w:val="0053230E"/>
    <w:rsid w:val="00534895"/>
    <w:rsid w:val="00535D62"/>
    <w:rsid w:val="00536A02"/>
    <w:rsid w:val="0054094B"/>
    <w:rsid w:val="00543264"/>
    <w:rsid w:val="005441A9"/>
    <w:rsid w:val="00545A7E"/>
    <w:rsid w:val="00547CE2"/>
    <w:rsid w:val="00551687"/>
    <w:rsid w:val="0056208C"/>
    <w:rsid w:val="005647A3"/>
    <w:rsid w:val="00566240"/>
    <w:rsid w:val="00570A15"/>
    <w:rsid w:val="0057106F"/>
    <w:rsid w:val="00571C96"/>
    <w:rsid w:val="005821EF"/>
    <w:rsid w:val="005850CE"/>
    <w:rsid w:val="00585161"/>
    <w:rsid w:val="00586B77"/>
    <w:rsid w:val="00592535"/>
    <w:rsid w:val="00593906"/>
    <w:rsid w:val="0059402E"/>
    <w:rsid w:val="00597D2D"/>
    <w:rsid w:val="005A6699"/>
    <w:rsid w:val="005B27D4"/>
    <w:rsid w:val="005C2668"/>
    <w:rsid w:val="005C4BAD"/>
    <w:rsid w:val="005C68D7"/>
    <w:rsid w:val="005D6E58"/>
    <w:rsid w:val="005E0052"/>
    <w:rsid w:val="005E3247"/>
    <w:rsid w:val="005E69D1"/>
    <w:rsid w:val="005F11E9"/>
    <w:rsid w:val="005F3678"/>
    <w:rsid w:val="005F5AD8"/>
    <w:rsid w:val="005F699D"/>
    <w:rsid w:val="00600917"/>
    <w:rsid w:val="006030D0"/>
    <w:rsid w:val="006075C6"/>
    <w:rsid w:val="00610F3B"/>
    <w:rsid w:val="0062020E"/>
    <w:rsid w:val="00627C93"/>
    <w:rsid w:val="006412EB"/>
    <w:rsid w:val="00641690"/>
    <w:rsid w:val="00652523"/>
    <w:rsid w:val="00657DEF"/>
    <w:rsid w:val="0066136A"/>
    <w:rsid w:val="00663E5F"/>
    <w:rsid w:val="006659F4"/>
    <w:rsid w:val="006715B9"/>
    <w:rsid w:val="00672FD3"/>
    <w:rsid w:val="00676E38"/>
    <w:rsid w:val="006800C5"/>
    <w:rsid w:val="00690153"/>
    <w:rsid w:val="00690926"/>
    <w:rsid w:val="00690D7C"/>
    <w:rsid w:val="0069585D"/>
    <w:rsid w:val="00697008"/>
    <w:rsid w:val="006A4505"/>
    <w:rsid w:val="006A4DCB"/>
    <w:rsid w:val="006B0350"/>
    <w:rsid w:val="006B3DE5"/>
    <w:rsid w:val="006C1035"/>
    <w:rsid w:val="006C1D90"/>
    <w:rsid w:val="006C5769"/>
    <w:rsid w:val="006D00D5"/>
    <w:rsid w:val="006D4DF7"/>
    <w:rsid w:val="006D5421"/>
    <w:rsid w:val="006D704F"/>
    <w:rsid w:val="006E013C"/>
    <w:rsid w:val="006E3568"/>
    <w:rsid w:val="006E5FB3"/>
    <w:rsid w:val="006F6B77"/>
    <w:rsid w:val="0070052C"/>
    <w:rsid w:val="00706E74"/>
    <w:rsid w:val="00707D7A"/>
    <w:rsid w:val="00713C3E"/>
    <w:rsid w:val="00725288"/>
    <w:rsid w:val="00730A7A"/>
    <w:rsid w:val="0073335D"/>
    <w:rsid w:val="00735BF7"/>
    <w:rsid w:val="00737198"/>
    <w:rsid w:val="00740825"/>
    <w:rsid w:val="00742F11"/>
    <w:rsid w:val="007458A1"/>
    <w:rsid w:val="007516AE"/>
    <w:rsid w:val="00752A4C"/>
    <w:rsid w:val="00752CB9"/>
    <w:rsid w:val="00753959"/>
    <w:rsid w:val="007548EE"/>
    <w:rsid w:val="0076432A"/>
    <w:rsid w:val="0076713E"/>
    <w:rsid w:val="00773FFA"/>
    <w:rsid w:val="0077745B"/>
    <w:rsid w:val="007911C0"/>
    <w:rsid w:val="00792B6A"/>
    <w:rsid w:val="00794D81"/>
    <w:rsid w:val="00795B53"/>
    <w:rsid w:val="00796421"/>
    <w:rsid w:val="007A638C"/>
    <w:rsid w:val="007B0A0A"/>
    <w:rsid w:val="007B0F3F"/>
    <w:rsid w:val="007B2DEC"/>
    <w:rsid w:val="007B4723"/>
    <w:rsid w:val="007B53E8"/>
    <w:rsid w:val="007C305D"/>
    <w:rsid w:val="007C39C0"/>
    <w:rsid w:val="007C6852"/>
    <w:rsid w:val="007D7270"/>
    <w:rsid w:val="007E3FE1"/>
    <w:rsid w:val="007E4654"/>
    <w:rsid w:val="007F11B0"/>
    <w:rsid w:val="007F2528"/>
    <w:rsid w:val="007F3DCE"/>
    <w:rsid w:val="008016F0"/>
    <w:rsid w:val="0080386E"/>
    <w:rsid w:val="00825534"/>
    <w:rsid w:val="00827009"/>
    <w:rsid w:val="0083017D"/>
    <w:rsid w:val="0083262D"/>
    <w:rsid w:val="008335BB"/>
    <w:rsid w:val="00833E4F"/>
    <w:rsid w:val="00834AC3"/>
    <w:rsid w:val="00840BBF"/>
    <w:rsid w:val="00844F13"/>
    <w:rsid w:val="0084681E"/>
    <w:rsid w:val="008521B5"/>
    <w:rsid w:val="008529B9"/>
    <w:rsid w:val="00855765"/>
    <w:rsid w:val="0085601F"/>
    <w:rsid w:val="00861D2E"/>
    <w:rsid w:val="008641B1"/>
    <w:rsid w:val="00866883"/>
    <w:rsid w:val="0086738F"/>
    <w:rsid w:val="00867D64"/>
    <w:rsid w:val="00881AA3"/>
    <w:rsid w:val="008831F4"/>
    <w:rsid w:val="00887B11"/>
    <w:rsid w:val="008A3357"/>
    <w:rsid w:val="008B158B"/>
    <w:rsid w:val="008C2F81"/>
    <w:rsid w:val="008C31AC"/>
    <w:rsid w:val="008C4A51"/>
    <w:rsid w:val="008D1E08"/>
    <w:rsid w:val="008D24A4"/>
    <w:rsid w:val="008D6AB9"/>
    <w:rsid w:val="008D6D3B"/>
    <w:rsid w:val="008D712D"/>
    <w:rsid w:val="008E1152"/>
    <w:rsid w:val="008E1385"/>
    <w:rsid w:val="008E3617"/>
    <w:rsid w:val="008E3D43"/>
    <w:rsid w:val="008E3EB7"/>
    <w:rsid w:val="008E4654"/>
    <w:rsid w:val="008E5B09"/>
    <w:rsid w:val="008F42D6"/>
    <w:rsid w:val="00900D1F"/>
    <w:rsid w:val="00907BCE"/>
    <w:rsid w:val="00907F4C"/>
    <w:rsid w:val="00913C42"/>
    <w:rsid w:val="00915B7D"/>
    <w:rsid w:val="0091625A"/>
    <w:rsid w:val="009206B3"/>
    <w:rsid w:val="00931D52"/>
    <w:rsid w:val="00934AA6"/>
    <w:rsid w:val="00934B05"/>
    <w:rsid w:val="009367A9"/>
    <w:rsid w:val="00940C03"/>
    <w:rsid w:val="00943102"/>
    <w:rsid w:val="00957B45"/>
    <w:rsid w:val="00962485"/>
    <w:rsid w:val="00965EF4"/>
    <w:rsid w:val="00981CC0"/>
    <w:rsid w:val="00983279"/>
    <w:rsid w:val="00985DD2"/>
    <w:rsid w:val="009873FD"/>
    <w:rsid w:val="00987D62"/>
    <w:rsid w:val="00987F8F"/>
    <w:rsid w:val="00990BA7"/>
    <w:rsid w:val="00990EAB"/>
    <w:rsid w:val="00991390"/>
    <w:rsid w:val="00992DA7"/>
    <w:rsid w:val="00993D54"/>
    <w:rsid w:val="0099464B"/>
    <w:rsid w:val="009A2AD2"/>
    <w:rsid w:val="009A43DE"/>
    <w:rsid w:val="009B2E04"/>
    <w:rsid w:val="009B2EFE"/>
    <w:rsid w:val="009B34A0"/>
    <w:rsid w:val="009B37E2"/>
    <w:rsid w:val="009B3DFE"/>
    <w:rsid w:val="009B3EB4"/>
    <w:rsid w:val="009B5A5E"/>
    <w:rsid w:val="009B5A73"/>
    <w:rsid w:val="009C111D"/>
    <w:rsid w:val="009C68CF"/>
    <w:rsid w:val="009D1560"/>
    <w:rsid w:val="009D1B1A"/>
    <w:rsid w:val="009D2E6A"/>
    <w:rsid w:val="009D5AF2"/>
    <w:rsid w:val="009D6786"/>
    <w:rsid w:val="009E3C00"/>
    <w:rsid w:val="009E6820"/>
    <w:rsid w:val="009F49A4"/>
    <w:rsid w:val="009F74DE"/>
    <w:rsid w:val="00A15055"/>
    <w:rsid w:val="00A45317"/>
    <w:rsid w:val="00A47819"/>
    <w:rsid w:val="00A47A77"/>
    <w:rsid w:val="00A5192B"/>
    <w:rsid w:val="00A54157"/>
    <w:rsid w:val="00A54F48"/>
    <w:rsid w:val="00A56276"/>
    <w:rsid w:val="00A60356"/>
    <w:rsid w:val="00A60BA8"/>
    <w:rsid w:val="00A63E92"/>
    <w:rsid w:val="00A66DC9"/>
    <w:rsid w:val="00A75337"/>
    <w:rsid w:val="00A76186"/>
    <w:rsid w:val="00A80A9A"/>
    <w:rsid w:val="00A9189E"/>
    <w:rsid w:val="00A94EEA"/>
    <w:rsid w:val="00A979AE"/>
    <w:rsid w:val="00AA7369"/>
    <w:rsid w:val="00AB0302"/>
    <w:rsid w:val="00AB0505"/>
    <w:rsid w:val="00AB491A"/>
    <w:rsid w:val="00AC43E9"/>
    <w:rsid w:val="00AC6DD4"/>
    <w:rsid w:val="00AC6F18"/>
    <w:rsid w:val="00AD05F1"/>
    <w:rsid w:val="00AD2F1E"/>
    <w:rsid w:val="00AE2A57"/>
    <w:rsid w:val="00AE51EE"/>
    <w:rsid w:val="00AF09DF"/>
    <w:rsid w:val="00AF10C5"/>
    <w:rsid w:val="00AF217A"/>
    <w:rsid w:val="00B01915"/>
    <w:rsid w:val="00B02029"/>
    <w:rsid w:val="00B04EAE"/>
    <w:rsid w:val="00B124AC"/>
    <w:rsid w:val="00B1574F"/>
    <w:rsid w:val="00B16AED"/>
    <w:rsid w:val="00B1790A"/>
    <w:rsid w:val="00B22F1E"/>
    <w:rsid w:val="00B26BC3"/>
    <w:rsid w:val="00B26C3D"/>
    <w:rsid w:val="00B3087E"/>
    <w:rsid w:val="00B41036"/>
    <w:rsid w:val="00B42DA3"/>
    <w:rsid w:val="00B47F71"/>
    <w:rsid w:val="00B57E19"/>
    <w:rsid w:val="00B60BFA"/>
    <w:rsid w:val="00B62880"/>
    <w:rsid w:val="00B62DF5"/>
    <w:rsid w:val="00B64665"/>
    <w:rsid w:val="00B666F4"/>
    <w:rsid w:val="00B7463A"/>
    <w:rsid w:val="00B77D17"/>
    <w:rsid w:val="00B819D1"/>
    <w:rsid w:val="00B8586E"/>
    <w:rsid w:val="00B86F1D"/>
    <w:rsid w:val="00B900BD"/>
    <w:rsid w:val="00B93C5D"/>
    <w:rsid w:val="00B96724"/>
    <w:rsid w:val="00B9741C"/>
    <w:rsid w:val="00BA4F89"/>
    <w:rsid w:val="00BA50CD"/>
    <w:rsid w:val="00BA5D9E"/>
    <w:rsid w:val="00BB3DF9"/>
    <w:rsid w:val="00BB45BF"/>
    <w:rsid w:val="00BC1302"/>
    <w:rsid w:val="00BC4720"/>
    <w:rsid w:val="00BC6226"/>
    <w:rsid w:val="00BC6BA0"/>
    <w:rsid w:val="00BC6FEB"/>
    <w:rsid w:val="00BD01E1"/>
    <w:rsid w:val="00BD1D49"/>
    <w:rsid w:val="00BE342A"/>
    <w:rsid w:val="00BE655B"/>
    <w:rsid w:val="00BF5E24"/>
    <w:rsid w:val="00C04168"/>
    <w:rsid w:val="00C04268"/>
    <w:rsid w:val="00C21C29"/>
    <w:rsid w:val="00C24E40"/>
    <w:rsid w:val="00C31113"/>
    <w:rsid w:val="00C33476"/>
    <w:rsid w:val="00C40C24"/>
    <w:rsid w:val="00C65123"/>
    <w:rsid w:val="00C668EC"/>
    <w:rsid w:val="00C80C8D"/>
    <w:rsid w:val="00C82CB8"/>
    <w:rsid w:val="00C83D1C"/>
    <w:rsid w:val="00C8455D"/>
    <w:rsid w:val="00C90CF9"/>
    <w:rsid w:val="00C978EC"/>
    <w:rsid w:val="00CA45B1"/>
    <w:rsid w:val="00CB1F55"/>
    <w:rsid w:val="00CB21A0"/>
    <w:rsid w:val="00CB3467"/>
    <w:rsid w:val="00CC0FD0"/>
    <w:rsid w:val="00CC1A6C"/>
    <w:rsid w:val="00CC4426"/>
    <w:rsid w:val="00CD101F"/>
    <w:rsid w:val="00CD51AB"/>
    <w:rsid w:val="00CD6C4D"/>
    <w:rsid w:val="00CE01F6"/>
    <w:rsid w:val="00CE644B"/>
    <w:rsid w:val="00CF2456"/>
    <w:rsid w:val="00CF37C4"/>
    <w:rsid w:val="00CF58FF"/>
    <w:rsid w:val="00D02223"/>
    <w:rsid w:val="00D06874"/>
    <w:rsid w:val="00D07BE8"/>
    <w:rsid w:val="00D228D9"/>
    <w:rsid w:val="00D445B5"/>
    <w:rsid w:val="00D4565D"/>
    <w:rsid w:val="00D45A2A"/>
    <w:rsid w:val="00D56302"/>
    <w:rsid w:val="00D56F8D"/>
    <w:rsid w:val="00D5767A"/>
    <w:rsid w:val="00D60204"/>
    <w:rsid w:val="00D65344"/>
    <w:rsid w:val="00D7468D"/>
    <w:rsid w:val="00D74DC8"/>
    <w:rsid w:val="00D75490"/>
    <w:rsid w:val="00D83B23"/>
    <w:rsid w:val="00D8535C"/>
    <w:rsid w:val="00D93557"/>
    <w:rsid w:val="00D93891"/>
    <w:rsid w:val="00D957A6"/>
    <w:rsid w:val="00DA2F39"/>
    <w:rsid w:val="00DA3772"/>
    <w:rsid w:val="00DA3C50"/>
    <w:rsid w:val="00DA49DA"/>
    <w:rsid w:val="00DB3815"/>
    <w:rsid w:val="00DC7355"/>
    <w:rsid w:val="00DD0C0D"/>
    <w:rsid w:val="00DD0DA9"/>
    <w:rsid w:val="00DD1054"/>
    <w:rsid w:val="00DD3A1D"/>
    <w:rsid w:val="00DE184D"/>
    <w:rsid w:val="00DE2874"/>
    <w:rsid w:val="00DF29FB"/>
    <w:rsid w:val="00DF655A"/>
    <w:rsid w:val="00E1128C"/>
    <w:rsid w:val="00E11984"/>
    <w:rsid w:val="00E12090"/>
    <w:rsid w:val="00E13AF8"/>
    <w:rsid w:val="00E1746B"/>
    <w:rsid w:val="00E24051"/>
    <w:rsid w:val="00E25884"/>
    <w:rsid w:val="00E3384F"/>
    <w:rsid w:val="00E35210"/>
    <w:rsid w:val="00E520DA"/>
    <w:rsid w:val="00E523B4"/>
    <w:rsid w:val="00E55938"/>
    <w:rsid w:val="00E667C3"/>
    <w:rsid w:val="00E66E00"/>
    <w:rsid w:val="00E71528"/>
    <w:rsid w:val="00E73DD3"/>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D005F"/>
    <w:rsid w:val="00ED32AC"/>
    <w:rsid w:val="00ED5857"/>
    <w:rsid w:val="00ED63F3"/>
    <w:rsid w:val="00EE5758"/>
    <w:rsid w:val="00EF6DA5"/>
    <w:rsid w:val="00EF740E"/>
    <w:rsid w:val="00F0122F"/>
    <w:rsid w:val="00F016F7"/>
    <w:rsid w:val="00F07073"/>
    <w:rsid w:val="00F07789"/>
    <w:rsid w:val="00F3201D"/>
    <w:rsid w:val="00F334FE"/>
    <w:rsid w:val="00F4196A"/>
    <w:rsid w:val="00F43CB1"/>
    <w:rsid w:val="00F4795F"/>
    <w:rsid w:val="00F6062D"/>
    <w:rsid w:val="00F62105"/>
    <w:rsid w:val="00F65F96"/>
    <w:rsid w:val="00F67532"/>
    <w:rsid w:val="00F77C2E"/>
    <w:rsid w:val="00F77CF8"/>
    <w:rsid w:val="00F81A1F"/>
    <w:rsid w:val="00F8247A"/>
    <w:rsid w:val="00F91DB5"/>
    <w:rsid w:val="00F93C8E"/>
    <w:rsid w:val="00FA006B"/>
    <w:rsid w:val="00FA7C49"/>
    <w:rsid w:val="00FA7E97"/>
    <w:rsid w:val="00FB105C"/>
    <w:rsid w:val="00FC388A"/>
    <w:rsid w:val="00FC3979"/>
    <w:rsid w:val="00FC746C"/>
    <w:rsid w:val="00FD42A0"/>
    <w:rsid w:val="00FE02EE"/>
    <w:rsid w:val="00FE201A"/>
    <w:rsid w:val="00FE3900"/>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uiPriority w:val="9"/>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uiPriority w:val="9"/>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uiPriority w:val="9"/>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uiPriority w:val="9"/>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iPriority w:val="99"/>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uiPriority w:val="99"/>
    <w:semiHidden/>
    <w:unhideWhenUsed/>
    <w:rsid w:val="00915B7D"/>
    <w:rPr>
      <w:rFonts w:ascii="Tahoma" w:hAnsi="Tahoma" w:cs="Tahoma"/>
      <w:sz w:val="16"/>
      <w:szCs w:val="16"/>
    </w:rPr>
  </w:style>
  <w:style w:type="character" w:customStyle="1" w:styleId="ad">
    <w:name w:val="Текст выноски Знак"/>
    <w:basedOn w:val="a2"/>
    <w:link w:val="ac"/>
    <w:uiPriority w:val="99"/>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uiPriority w:val="99"/>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rsid w:val="00915B7D"/>
    <w:pPr>
      <w:snapToGrid w:val="0"/>
    </w:pPr>
    <w:rPr>
      <w:rFonts w:ascii="Courier New" w:hAnsi="Courier New"/>
      <w:sz w:val="20"/>
      <w:szCs w:val="20"/>
    </w:rPr>
  </w:style>
  <w:style w:type="character" w:customStyle="1" w:styleId="af2">
    <w:name w:val="Текст Знак"/>
    <w:basedOn w:val="a2"/>
    <w:link w:val="af1"/>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915B7D"/>
    <w:rPr>
      <w:b/>
      <w:bCs/>
    </w:rPr>
  </w:style>
  <w:style w:type="character" w:customStyle="1" w:styleId="aff1">
    <w:name w:val="Тема примечания Знак"/>
    <w:basedOn w:val="aff"/>
    <w:link w:val="aff0"/>
    <w:uiPriority w:val="99"/>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iPriority w:val="99"/>
    <w:unhideWhenUsed/>
    <w:rsid w:val="00987D62"/>
    <w:pPr>
      <w:numPr>
        <w:numId w:val="20"/>
      </w:numPr>
    </w:pPr>
  </w:style>
  <w:style w:type="numbering" w:customStyle="1" w:styleId="1f0">
    <w:name w:val="Нет списка1"/>
    <w:next w:val="a4"/>
    <w:uiPriority w:val="99"/>
    <w:semiHidden/>
    <w:unhideWhenUsed/>
    <w:rsid w:val="000A0716"/>
  </w:style>
  <w:style w:type="table" w:customStyle="1" w:styleId="TableGrid">
    <w:name w:val="TableGrid"/>
    <w:rsid w:val="000A0716"/>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112">
    <w:name w:val="Нет списка11"/>
    <w:next w:val="a4"/>
    <w:uiPriority w:val="99"/>
    <w:semiHidden/>
    <w:unhideWhenUsed/>
    <w:rsid w:val="000A0716"/>
  </w:style>
  <w:style w:type="table" w:customStyle="1" w:styleId="TableGrid1">
    <w:name w:val="TableGrid1"/>
    <w:rsid w:val="000A0716"/>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consultantplus://offline/ref=386CF33AC32C1165A137D67C514A2BD79CE8E7C4500C1DCBEE61DB9359pCU4J"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A040EB39CD11F250D04774D023161F91AFCDC35DF7E1BFE6557057AB0C7F19015D14DE1A43E1D600jBqEH"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i.fatikhov@bashtel.ru" TargetMode="External"/><Relationship Id="rId33" Type="http://schemas.openxmlformats.org/officeDocument/2006/relationships/hyperlink" Target="consultantplus://offline/ref=A040EB39CD11F250D04774D023161F91AFCDC35DF7E1BFE6557057AB0C7F19015D14DE1A43E1D607jBqAH" TargetMode="External"/><Relationship Id="rId38"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header" Target="header2.xml"/><Relationship Id="rId37" Type="http://schemas.openxmlformats.org/officeDocument/2006/relationships/hyperlink" Target="consultantplus://offline/ref=A040EB39CD11F250D04774D023161F91ACC4C254F1EDBFE6557057AB0C7F19015D14DE1A43E1D706jBq9H"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hyperlink" Target="http://www.bashtel.ru/zakupki/informatsiya/index.php?SECTION_ID=92"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i.fatikho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eader" Target="header1.xml"/><Relationship Id="rId35" Type="http://schemas.openxmlformats.org/officeDocument/2006/relationships/hyperlink" Target="consultantplus://offline/ref=A040EB39CD11F250D04774D023161F91AFCDC35DF7E1BFE6557057AB0C7F19015D14DE1A43E1D605jBq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5A0F56-C873-4639-86BA-3731D8705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23</Pages>
  <Words>6241</Words>
  <Characters>35579</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41737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106</cp:revision>
  <cp:lastPrinted>2017-10-05T06:38:00Z</cp:lastPrinted>
  <dcterms:created xsi:type="dcterms:W3CDTF">2017-07-20T07:15:00Z</dcterms:created>
  <dcterms:modified xsi:type="dcterms:W3CDTF">2017-10-05T06:38:00Z</dcterms:modified>
</cp:coreProperties>
</file>